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p>
    <w:p w:rsidR="00933BF4" w:rsidRDefault="00191E95" w:rsidP="000D083A">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933BF4" w:rsidRDefault="00933BF4"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AB1C1B" w:rsidRDefault="00AB1C1B" w:rsidP="00F21460">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B938A0" w:rsidRDefault="00933BF4" w:rsidP="00933BF4">
      <w:pPr>
        <w:jc w:val="center"/>
        <w:rPr>
          <w:sz w:val="26"/>
          <w:szCs w:val="26"/>
        </w:rPr>
      </w:pPr>
      <w:r w:rsidRPr="00B73AAF">
        <w:rPr>
          <w:sz w:val="26"/>
          <w:szCs w:val="26"/>
        </w:rPr>
        <w:t xml:space="preserve">на </w:t>
      </w:r>
      <w:r w:rsidR="00B938A0">
        <w:rPr>
          <w:sz w:val="26"/>
          <w:szCs w:val="26"/>
        </w:rPr>
        <w:t>п</w:t>
      </w:r>
      <w:r w:rsidR="00B938A0" w:rsidRPr="00B938A0">
        <w:rPr>
          <w:sz w:val="26"/>
          <w:szCs w:val="26"/>
        </w:rPr>
        <w:t>оставк</w:t>
      </w:r>
      <w:r w:rsidR="00B938A0">
        <w:rPr>
          <w:sz w:val="26"/>
          <w:szCs w:val="26"/>
        </w:rPr>
        <w:t>у</w:t>
      </w:r>
      <w:r w:rsidR="00B938A0" w:rsidRPr="00B938A0">
        <w:rPr>
          <w:sz w:val="26"/>
          <w:szCs w:val="26"/>
        </w:rPr>
        <w:t xml:space="preserve"> </w:t>
      </w:r>
      <w:r w:rsidR="00F21460">
        <w:rPr>
          <w:sz w:val="26"/>
          <w:szCs w:val="26"/>
        </w:rPr>
        <w:t>л</w:t>
      </w:r>
      <w:r w:rsidR="00F21460" w:rsidRPr="00F21460">
        <w:rPr>
          <w:sz w:val="26"/>
          <w:szCs w:val="26"/>
        </w:rPr>
        <w:t>юков чугунных, полимерно-песчанных, столбиков замерных</w:t>
      </w:r>
    </w:p>
    <w:p w:rsidR="007A6971" w:rsidRPr="00B73AAF" w:rsidRDefault="007A6971"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3-25T00:00:00Z">
          <w:dateFormat w:val="«dd» MMMM yyyy 'года'"/>
          <w:lid w:val="ru-RU"/>
          <w:storeMappedDataAs w:val="dateTime"/>
          <w:calendar w:val="gregorian"/>
        </w:date>
      </w:sdtPr>
      <w:sdtEndPr/>
      <w:sdtContent>
        <w:p w:rsidR="00933BF4" w:rsidRPr="00B73AAF" w:rsidRDefault="003C4CB3" w:rsidP="00933BF4">
          <w:pPr>
            <w:pStyle w:val="Default"/>
            <w:ind w:left="3686"/>
            <w:rPr>
              <w:bCs/>
              <w:iCs/>
            </w:rPr>
          </w:pPr>
          <w:r>
            <w:rPr>
              <w:iCs/>
            </w:rPr>
            <w:t>«25» марта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r w:rsidRPr="00F677C3">
        <w:rPr>
          <w:color w:val="0000FF"/>
          <w:szCs w:val="22"/>
          <w:u w:val="single"/>
          <w:lang w:val="en-US"/>
        </w:rPr>
        <w:t>roseltorg</w:t>
      </w:r>
      <w:r w:rsidRPr="00F677C3">
        <w:rPr>
          <w:color w:val="0000FF"/>
          <w:szCs w:val="22"/>
          <w:u w:val="single"/>
        </w:rPr>
        <w:t>.</w:t>
      </w:r>
      <w:r w:rsidRPr="00F677C3">
        <w:rPr>
          <w:color w:val="0000FF"/>
          <w:szCs w:val="22"/>
          <w:u w:val="single"/>
          <w:lang w:val="en-US"/>
        </w:rPr>
        <w:t>ru</w:t>
      </w:r>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.ru</w:t>
        </w:r>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AB1C1B" w:rsidRDefault="00AB1C1B"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lastRenderedPageBreak/>
        <w:t>Содержание</w:t>
      </w:r>
    </w:p>
    <w:p w:rsidR="00933BF4" w:rsidRPr="00B73AAF" w:rsidRDefault="00933BF4" w:rsidP="00933BF4">
      <w:pPr>
        <w:jc w:val="center"/>
      </w:pPr>
    </w:p>
    <w:p w:rsidR="00933BF4" w:rsidRPr="00666C73" w:rsidRDefault="00933BF4" w:rsidP="00933BF4">
      <w:pPr>
        <w:pStyle w:val="13"/>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6"/>
            <w:rFonts w:eastAsia="MS Mincho"/>
            <w:noProof/>
            <w:kern w:val="32"/>
            <w:lang w:eastAsia="x-none"/>
          </w:rPr>
          <w:t xml:space="preserve">ИЗВЕЩЕНИЕ О </w:t>
        </w:r>
        <w:r w:rsidRPr="001F20FA">
          <w:rPr>
            <w:rStyle w:val="a6"/>
            <w:rFonts w:eastAsia="MS Mincho"/>
            <w:noProof/>
            <w:kern w:val="32"/>
            <w:lang w:eastAsia="x-none"/>
          </w:rPr>
          <w:t>З</w:t>
        </w:r>
        <w:r w:rsidRPr="001F20FA">
          <w:rPr>
            <w:rStyle w:val="a6"/>
            <w:rFonts w:eastAsia="MS Mincho"/>
            <w:noProof/>
            <w:kern w:val="32"/>
            <w:lang w:eastAsia="x-none"/>
          </w:rPr>
          <w:t>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AB1C1B">
          <w:rPr>
            <w:noProof/>
            <w:webHidden/>
          </w:rPr>
          <w:t>3</w:t>
        </w:r>
        <w:r>
          <w:rPr>
            <w:noProof/>
            <w:webHidden/>
          </w:rPr>
          <w:fldChar w:fldCharType="end"/>
        </w:r>
      </w:hyperlink>
    </w:p>
    <w:p w:rsidR="00933BF4" w:rsidRPr="00666C73" w:rsidRDefault="00AB1C1B" w:rsidP="00933BF4">
      <w:pPr>
        <w:pStyle w:val="13"/>
        <w:tabs>
          <w:tab w:val="right" w:leader="dot" w:pos="10196"/>
        </w:tabs>
        <w:rPr>
          <w:rFonts w:ascii="Calibri" w:hAnsi="Calibri"/>
          <w:noProof/>
          <w:sz w:val="22"/>
          <w:szCs w:val="22"/>
        </w:rPr>
      </w:pPr>
      <w:hyperlink w:anchor="_Toc528591307" w:history="1">
        <w:r w:rsidR="00933BF4" w:rsidRPr="001F20FA">
          <w:rPr>
            <w:rStyle w:val="a6"/>
            <w:rFonts w:eastAsia="MS Mincho"/>
            <w:noProof/>
            <w:kern w:val="32"/>
            <w:lang w:val="x-none" w:eastAsia="x-none"/>
          </w:rPr>
          <w:t>РАЗДЕЛ I. ТЕРМИНЫ И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Pr>
            <w:noProof/>
            <w:webHidden/>
          </w:rPr>
          <w:t>3</w:t>
        </w:r>
        <w:r w:rsidR="00933BF4">
          <w:rPr>
            <w:noProof/>
            <w:webHidden/>
          </w:rPr>
          <w:fldChar w:fldCharType="end"/>
        </w:r>
      </w:hyperlink>
    </w:p>
    <w:p w:rsidR="00933BF4" w:rsidRPr="00666C73" w:rsidRDefault="00AB1C1B" w:rsidP="00933BF4">
      <w:pPr>
        <w:pStyle w:val="13"/>
        <w:tabs>
          <w:tab w:val="right" w:leader="dot" w:pos="10196"/>
        </w:tabs>
        <w:rPr>
          <w:rFonts w:ascii="Calibri" w:hAnsi="Calibri"/>
          <w:noProof/>
          <w:sz w:val="22"/>
          <w:szCs w:val="22"/>
        </w:rPr>
      </w:pPr>
      <w:hyperlink w:anchor="_Toc528591308" w:history="1">
        <w:r w:rsidR="00933BF4" w:rsidRPr="001F20FA">
          <w:rPr>
            <w:rStyle w:val="a6"/>
            <w:rFonts w:eastAsia="MS Mincho"/>
            <w:noProof/>
            <w:kern w:val="32"/>
            <w:lang w:val="x-none" w:eastAsia="x-none"/>
          </w:rPr>
          <w:t xml:space="preserve">РАЗДЕЛ II. </w:t>
        </w:r>
        <w:r w:rsidR="00933BF4" w:rsidRPr="001F20FA">
          <w:rPr>
            <w:rStyle w:val="a6"/>
            <w:rFonts w:eastAsia="MS Mincho"/>
            <w:noProof/>
            <w:kern w:val="32"/>
            <w:lang w:eastAsia="x-none"/>
          </w:rPr>
          <w:t>ИНФ</w:t>
        </w:r>
        <w:r w:rsidR="00933BF4" w:rsidRPr="001F20FA">
          <w:rPr>
            <w:rStyle w:val="a6"/>
            <w:rFonts w:eastAsia="MS Mincho"/>
            <w:noProof/>
            <w:kern w:val="32"/>
            <w:lang w:eastAsia="x-none"/>
          </w:rPr>
          <w:t>О</w:t>
        </w:r>
        <w:r w:rsidR="00933BF4" w:rsidRPr="001F20FA">
          <w:rPr>
            <w:rStyle w:val="a6"/>
            <w:rFonts w:eastAsia="MS Mincho"/>
            <w:noProof/>
            <w:kern w:val="32"/>
            <w:lang w:eastAsia="x-none"/>
          </w:rPr>
          <w:t>РМАЦИОННАЯ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Pr>
            <w:noProof/>
            <w:webHidden/>
          </w:rPr>
          <w:t>5</w:t>
        </w:r>
        <w:r w:rsidR="00933BF4">
          <w:rPr>
            <w:noProof/>
            <w:webHidden/>
          </w:rPr>
          <w:fldChar w:fldCharType="end"/>
        </w:r>
      </w:hyperlink>
    </w:p>
    <w:p w:rsidR="00933BF4" w:rsidRPr="00666C73" w:rsidRDefault="00AB1C1B" w:rsidP="00933BF4">
      <w:pPr>
        <w:pStyle w:val="23"/>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6"/>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Pr>
            <w:webHidden/>
          </w:rPr>
          <w:t>5</w:t>
        </w:r>
        <w:r w:rsidR="00933BF4">
          <w:rPr>
            <w:webHidden/>
          </w:rPr>
          <w:fldChar w:fldCharType="end"/>
        </w:r>
      </w:hyperlink>
    </w:p>
    <w:p w:rsidR="00933BF4" w:rsidRDefault="00AB1C1B" w:rsidP="00933BF4">
      <w:pPr>
        <w:pStyle w:val="23"/>
        <w:numPr>
          <w:ilvl w:val="0"/>
          <w:numId w:val="0"/>
        </w:numPr>
      </w:pPr>
      <w:hyperlink w:anchor="_Toc528591310" w:history="1">
        <w:r w:rsidR="00933BF4" w:rsidRPr="001F20FA">
          <w:rPr>
            <w:rStyle w:val="a6"/>
          </w:rPr>
          <w:t xml:space="preserve">2.2. Требования </w:t>
        </w:r>
        <w:r w:rsidR="00933BF4" w:rsidRPr="001F20FA">
          <w:rPr>
            <w:rStyle w:val="a6"/>
          </w:rPr>
          <w:t>к</w:t>
        </w:r>
        <w:r w:rsidR="00933BF4" w:rsidRPr="001F20FA">
          <w:rPr>
            <w:rStyle w:val="a6"/>
          </w:rPr>
          <w:t xml:space="preserve"> Заявке на участие в закупке</w:t>
        </w:r>
        <w:r w:rsidR="00933BF4">
          <w:rPr>
            <w:webHidden/>
          </w:rPr>
          <w:tab/>
        </w:r>
      </w:hyperlink>
      <w:r w:rsidR="00882A28">
        <w:rPr>
          <w:lang w:val="ru-RU"/>
        </w:rPr>
        <w:t>16</w:t>
      </w:r>
    </w:p>
    <w:p w:rsidR="00933BF4" w:rsidRPr="00882A28" w:rsidRDefault="00AB1C1B" w:rsidP="00933BF4">
      <w:pPr>
        <w:pStyle w:val="23"/>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6"/>
          </w:rPr>
          <w:t>2.3. Условия закл</w:t>
        </w:r>
        <w:r w:rsidR="00933BF4" w:rsidRPr="001F20FA">
          <w:rPr>
            <w:rStyle w:val="a6"/>
          </w:rPr>
          <w:t>ю</w:t>
        </w:r>
        <w:r w:rsidR="00933BF4" w:rsidRPr="001F20FA">
          <w:rPr>
            <w:rStyle w:val="a6"/>
          </w:rPr>
          <w:t>чения и исполнения договора</w:t>
        </w:r>
        <w:r w:rsidR="00933BF4">
          <w:rPr>
            <w:webHidden/>
          </w:rPr>
          <w:tab/>
        </w:r>
      </w:hyperlink>
      <w:r w:rsidR="00882A28">
        <w:rPr>
          <w:lang w:val="ru-RU"/>
        </w:rPr>
        <w:t>23</w:t>
      </w:r>
    </w:p>
    <w:p w:rsidR="00933BF4" w:rsidRPr="00666C73" w:rsidRDefault="00AB1C1B" w:rsidP="00933BF4">
      <w:pPr>
        <w:pStyle w:val="13"/>
        <w:tabs>
          <w:tab w:val="right" w:leader="dot" w:pos="10196"/>
        </w:tabs>
        <w:rPr>
          <w:rFonts w:ascii="Calibri" w:hAnsi="Calibri"/>
          <w:noProof/>
          <w:sz w:val="22"/>
          <w:szCs w:val="22"/>
        </w:rPr>
      </w:pPr>
      <w:hyperlink w:anchor="_Toc528591312" w:history="1">
        <w:r w:rsidR="00933BF4" w:rsidRPr="001F20FA">
          <w:rPr>
            <w:rStyle w:val="a6"/>
            <w:rFonts w:eastAsia="MS Mincho"/>
            <w:noProof/>
            <w:kern w:val="32"/>
            <w:lang w:val="x-none" w:eastAsia="x-none"/>
          </w:rPr>
          <w:t>РАЗДЕЛ III. ФОРМ</w:t>
        </w:r>
        <w:r w:rsidR="00933BF4" w:rsidRPr="001F20FA">
          <w:rPr>
            <w:rStyle w:val="a6"/>
            <w:rFonts w:eastAsia="MS Mincho"/>
            <w:noProof/>
            <w:kern w:val="32"/>
            <w:lang w:val="x-none" w:eastAsia="x-none"/>
          </w:rPr>
          <w:t>Ы</w:t>
        </w:r>
        <w:r w:rsidR="00933BF4" w:rsidRPr="001F20FA">
          <w:rPr>
            <w:rStyle w:val="a6"/>
            <w:rFonts w:eastAsia="MS Mincho"/>
            <w:noProof/>
            <w:kern w:val="32"/>
            <w:lang w:val="x-none" w:eastAsia="x-none"/>
          </w:rPr>
          <w:t xml:space="preserve"> ДЛЯ ЗАПОЛНЕНИЯ </w:t>
        </w:r>
        <w:r w:rsidR="00933BF4" w:rsidRPr="001F20FA">
          <w:rPr>
            <w:rStyle w:val="a6"/>
            <w:rFonts w:eastAsia="MS Mincho"/>
            <w:noProof/>
            <w:kern w:val="32"/>
            <w:lang w:eastAsia="x-none"/>
          </w:rPr>
          <w:t>УЧАСТНИКАМИ</w:t>
        </w:r>
        <w:r w:rsidR="00933BF4" w:rsidRPr="001F20FA">
          <w:rPr>
            <w:rStyle w:val="a6"/>
            <w:rFonts w:eastAsia="MS Mincho"/>
            <w:noProof/>
            <w:kern w:val="32"/>
            <w:lang w:val="x-none" w:eastAsia="x-none"/>
          </w:rPr>
          <w:t xml:space="preserve"> ЗАКУПКИ</w:t>
        </w:r>
        <w:r w:rsidR="00933BF4">
          <w:rPr>
            <w:noProof/>
            <w:webHidden/>
          </w:rPr>
          <w:tab/>
        </w:r>
      </w:hyperlink>
      <w:r w:rsidR="00882A28">
        <w:rPr>
          <w:noProof/>
        </w:rPr>
        <w:t>27</w:t>
      </w:r>
    </w:p>
    <w:p w:rsidR="00933BF4" w:rsidRPr="00666C73" w:rsidRDefault="00AB1C1B" w:rsidP="00933BF4">
      <w:pPr>
        <w:pStyle w:val="13"/>
        <w:tabs>
          <w:tab w:val="right" w:leader="dot" w:pos="10196"/>
        </w:tabs>
        <w:rPr>
          <w:rFonts w:ascii="Calibri" w:hAnsi="Calibri"/>
          <w:noProof/>
          <w:sz w:val="22"/>
          <w:szCs w:val="22"/>
        </w:rPr>
      </w:pPr>
      <w:hyperlink w:anchor="_Toc528591313" w:history="1">
        <w:r w:rsidR="00933BF4" w:rsidRPr="001F20FA">
          <w:rPr>
            <w:rStyle w:val="a6"/>
            <w:rFonts w:eastAsia="MS Mincho"/>
            <w:noProof/>
            <w:kern w:val="32"/>
            <w:lang w:val="x-none" w:eastAsia="x-none"/>
          </w:rPr>
          <w:t xml:space="preserve">Форма 1 </w:t>
        </w:r>
        <w:r w:rsidR="00933BF4" w:rsidRPr="001F20FA">
          <w:rPr>
            <w:rStyle w:val="a6"/>
            <w:rFonts w:eastAsia="MS Mincho"/>
            <w:noProof/>
            <w:kern w:val="32"/>
            <w:lang w:eastAsia="x-none"/>
          </w:rPr>
          <w:t>З</w:t>
        </w:r>
        <w:r w:rsidR="00933BF4" w:rsidRPr="001F20FA">
          <w:rPr>
            <w:rStyle w:val="a6"/>
            <w:rFonts w:eastAsia="MS Mincho"/>
            <w:noProof/>
            <w:kern w:val="32"/>
            <w:lang w:val="x-none" w:eastAsia="x-none"/>
          </w:rPr>
          <w:t xml:space="preserve">АЯВКА НА УЧАСТИЕ В ОТКРЫТОМ </w:t>
        </w:r>
        <w:r w:rsidR="00933BF4" w:rsidRPr="001F20FA">
          <w:rPr>
            <w:rStyle w:val="a6"/>
            <w:rFonts w:eastAsia="MS Mincho"/>
            <w:noProof/>
            <w:kern w:val="32"/>
            <w:lang w:eastAsia="x-none"/>
          </w:rPr>
          <w:t>ЗАПРОСЕ КОТИРОВОК</w:t>
        </w:r>
        <w:r w:rsidR="00933BF4">
          <w:rPr>
            <w:noProof/>
            <w:webHidden/>
          </w:rPr>
          <w:tab/>
        </w:r>
      </w:hyperlink>
      <w:r w:rsidR="00882A28">
        <w:rPr>
          <w:noProof/>
        </w:rPr>
        <w:t>27</w:t>
      </w:r>
    </w:p>
    <w:p w:rsidR="00933BF4" w:rsidRPr="00666C73" w:rsidRDefault="00AB1C1B" w:rsidP="00933BF4">
      <w:pPr>
        <w:pStyle w:val="13"/>
        <w:tabs>
          <w:tab w:val="right" w:leader="dot" w:pos="10196"/>
        </w:tabs>
        <w:rPr>
          <w:rFonts w:ascii="Calibri" w:hAnsi="Calibri"/>
          <w:noProof/>
          <w:sz w:val="22"/>
          <w:szCs w:val="22"/>
        </w:rPr>
      </w:pPr>
      <w:hyperlink w:anchor="_Toc528591314" w:history="1">
        <w:r w:rsidR="00933BF4" w:rsidRPr="001F20FA">
          <w:rPr>
            <w:rStyle w:val="a6"/>
            <w:rFonts w:eastAsia="MS Mincho"/>
            <w:noProof/>
            <w:kern w:val="32"/>
            <w:lang w:val="x-none" w:eastAsia="x-none"/>
          </w:rPr>
          <w:t>Форма 2 АНКЕТА УЧАСТН</w:t>
        </w:r>
        <w:r w:rsidR="00933BF4" w:rsidRPr="001F20FA">
          <w:rPr>
            <w:rStyle w:val="a6"/>
            <w:rFonts w:eastAsia="MS Mincho"/>
            <w:noProof/>
            <w:kern w:val="32"/>
            <w:lang w:val="x-none" w:eastAsia="x-none"/>
          </w:rPr>
          <w:t>И</w:t>
        </w:r>
        <w:r w:rsidR="00933BF4" w:rsidRPr="001F20FA">
          <w:rPr>
            <w:rStyle w:val="a6"/>
            <w:rFonts w:eastAsia="MS Mincho"/>
            <w:noProof/>
            <w:kern w:val="32"/>
            <w:lang w:val="x-none" w:eastAsia="x-none"/>
          </w:rPr>
          <w:t>К</w:t>
        </w:r>
        <w:r w:rsidR="00933BF4" w:rsidRPr="001F20FA">
          <w:rPr>
            <w:rStyle w:val="a6"/>
            <w:rFonts w:eastAsia="MS Mincho"/>
            <w:noProof/>
            <w:kern w:val="32"/>
            <w:lang w:eastAsia="x-none"/>
          </w:rPr>
          <w:t xml:space="preserve">А </w:t>
        </w:r>
        <w:r w:rsidR="00933BF4" w:rsidRPr="001F20FA">
          <w:rPr>
            <w:rStyle w:val="a6"/>
            <w:rFonts w:eastAsia="MS Mincho"/>
            <w:noProof/>
            <w:kern w:val="32"/>
            <w:lang w:val="x-none" w:eastAsia="x-none"/>
          </w:rPr>
          <w:t>ОТКРЫТО</w:t>
        </w:r>
        <w:r w:rsidR="00933BF4" w:rsidRPr="001F20FA">
          <w:rPr>
            <w:rStyle w:val="a6"/>
            <w:rFonts w:eastAsia="MS Mincho"/>
            <w:noProof/>
            <w:kern w:val="32"/>
            <w:lang w:eastAsia="x-none"/>
          </w:rPr>
          <w:t>ГО</w:t>
        </w:r>
        <w:r w:rsidR="00933BF4" w:rsidRPr="001F20FA">
          <w:rPr>
            <w:rStyle w:val="a6"/>
            <w:rFonts w:eastAsia="MS Mincho"/>
            <w:noProof/>
            <w:kern w:val="32"/>
            <w:lang w:val="x-none" w:eastAsia="x-none"/>
          </w:rPr>
          <w:t xml:space="preserve"> </w:t>
        </w:r>
        <w:r w:rsidR="00933BF4" w:rsidRPr="001F20FA">
          <w:rPr>
            <w:rStyle w:val="a6"/>
            <w:rFonts w:eastAsia="MS Mincho"/>
            <w:noProof/>
            <w:kern w:val="32"/>
            <w:lang w:eastAsia="x-none"/>
          </w:rPr>
          <w:t>ЗАПРОСА КОТИРОВОК</w:t>
        </w:r>
        <w:r w:rsidR="00933BF4">
          <w:rPr>
            <w:noProof/>
            <w:webHidden/>
          </w:rPr>
          <w:tab/>
        </w:r>
      </w:hyperlink>
      <w:r w:rsidR="00882A28">
        <w:rPr>
          <w:noProof/>
        </w:rPr>
        <w:t>30</w:t>
      </w:r>
    </w:p>
    <w:p w:rsidR="00933BF4" w:rsidRPr="00666C73" w:rsidRDefault="00AB1C1B" w:rsidP="00933BF4">
      <w:pPr>
        <w:pStyle w:val="13"/>
        <w:tabs>
          <w:tab w:val="right" w:leader="dot" w:pos="10196"/>
        </w:tabs>
        <w:rPr>
          <w:rFonts w:ascii="Calibri" w:hAnsi="Calibri"/>
          <w:noProof/>
          <w:sz w:val="22"/>
          <w:szCs w:val="22"/>
        </w:rPr>
      </w:pPr>
      <w:hyperlink w:anchor="_Toc528591315" w:history="1">
        <w:r w:rsidR="00933BF4" w:rsidRPr="001F20FA">
          <w:rPr>
            <w:rStyle w:val="a6"/>
            <w:rFonts w:eastAsia="MS Mincho"/>
            <w:noProof/>
            <w:kern w:val="32"/>
            <w:lang w:val="x-none" w:eastAsia="x-none"/>
          </w:rPr>
          <w:t>Форма 3 ТЕХНИКО-КОММЕРЧЕС</w:t>
        </w:r>
        <w:r w:rsidR="00933BF4" w:rsidRPr="001F20FA">
          <w:rPr>
            <w:rStyle w:val="a6"/>
            <w:rFonts w:eastAsia="MS Mincho"/>
            <w:noProof/>
            <w:kern w:val="32"/>
            <w:lang w:val="x-none" w:eastAsia="x-none"/>
          </w:rPr>
          <w:t>К</w:t>
        </w:r>
        <w:r w:rsidR="00933BF4" w:rsidRPr="001F20FA">
          <w:rPr>
            <w:rStyle w:val="a6"/>
            <w:rFonts w:eastAsia="MS Mincho"/>
            <w:noProof/>
            <w:kern w:val="32"/>
            <w:lang w:val="x-none" w:eastAsia="x-none"/>
          </w:rPr>
          <w:t>ОЕ ПРЕДЛОЖЕНИЕ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Pr>
            <w:noProof/>
            <w:webHidden/>
          </w:rPr>
          <w:t>32</w:t>
        </w:r>
        <w:r w:rsidR="00933BF4">
          <w:rPr>
            <w:noProof/>
            <w:webHidden/>
          </w:rPr>
          <w:fldChar w:fldCharType="end"/>
        </w:r>
      </w:hyperlink>
    </w:p>
    <w:p w:rsidR="00933BF4" w:rsidRPr="00666C73" w:rsidRDefault="00AB1C1B" w:rsidP="00933BF4">
      <w:pPr>
        <w:pStyle w:val="13"/>
        <w:tabs>
          <w:tab w:val="right" w:leader="dot" w:pos="10196"/>
        </w:tabs>
        <w:rPr>
          <w:rFonts w:ascii="Calibri" w:hAnsi="Calibri"/>
          <w:noProof/>
          <w:sz w:val="22"/>
          <w:szCs w:val="22"/>
        </w:rPr>
      </w:pPr>
      <w:hyperlink w:anchor="_Toc528591316" w:history="1">
        <w:r w:rsidR="00933BF4" w:rsidRPr="001F20FA">
          <w:rPr>
            <w:rStyle w:val="a6"/>
            <w:rFonts w:eastAsia="MS Mincho"/>
            <w:noProof/>
            <w:kern w:val="32"/>
            <w:lang w:val="x-none" w:eastAsia="x-none"/>
          </w:rPr>
          <w:t>Форма 4 РЕКОМЕНДУЕМАЯ ФОРМА ЗАП</w:t>
        </w:r>
        <w:r w:rsidR="00933BF4" w:rsidRPr="001F20FA">
          <w:rPr>
            <w:rStyle w:val="a6"/>
            <w:rFonts w:eastAsia="MS Mincho"/>
            <w:noProof/>
            <w:kern w:val="32"/>
            <w:lang w:val="x-none" w:eastAsia="x-none"/>
          </w:rPr>
          <w:t>Р</w:t>
        </w:r>
        <w:r w:rsidR="00933BF4" w:rsidRPr="001F20FA">
          <w:rPr>
            <w:rStyle w:val="a6"/>
            <w:rFonts w:eastAsia="MS Mincho"/>
            <w:noProof/>
            <w:kern w:val="32"/>
            <w:lang w:val="x-none" w:eastAsia="x-none"/>
          </w:rPr>
          <w:t xml:space="preserve">ОСА РАЗЪЯСНЕНИЙ </w:t>
        </w:r>
        <w:r w:rsidR="00933BF4" w:rsidRPr="001F20FA">
          <w:rPr>
            <w:rStyle w:val="a6"/>
            <w:rFonts w:eastAsia="MS Mincho"/>
            <w:noProof/>
            <w:kern w:val="32"/>
            <w:lang w:eastAsia="x-none"/>
          </w:rPr>
          <w:t>ИЗВЕЩЕНИЯ</w:t>
        </w:r>
        <w:r w:rsidR="00933BF4" w:rsidRPr="001F20FA">
          <w:rPr>
            <w:rStyle w:val="a6"/>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Pr>
            <w:noProof/>
            <w:webHidden/>
          </w:rPr>
          <w:t>34</w:t>
        </w:r>
        <w:r w:rsidR="00933BF4">
          <w:rPr>
            <w:noProof/>
            <w:webHidden/>
          </w:rPr>
          <w:fldChar w:fldCharType="end"/>
        </w:r>
      </w:hyperlink>
    </w:p>
    <w:p w:rsidR="00933BF4" w:rsidRPr="00666C73" w:rsidRDefault="00AB1C1B" w:rsidP="00933BF4">
      <w:pPr>
        <w:pStyle w:val="13"/>
        <w:tabs>
          <w:tab w:val="right" w:leader="dot" w:pos="10196"/>
        </w:tabs>
        <w:rPr>
          <w:rFonts w:ascii="Calibri" w:hAnsi="Calibri"/>
          <w:noProof/>
          <w:sz w:val="22"/>
          <w:szCs w:val="22"/>
        </w:rPr>
      </w:pPr>
      <w:hyperlink w:anchor="_Toc528591317" w:history="1">
        <w:r w:rsidR="00933BF4" w:rsidRPr="001F20FA">
          <w:rPr>
            <w:rStyle w:val="a6"/>
            <w:rFonts w:eastAsia="MS Mincho"/>
            <w:noProof/>
            <w:kern w:val="32"/>
            <w:lang w:val="x-none" w:eastAsia="x-none"/>
          </w:rPr>
          <w:t xml:space="preserve">Форма </w:t>
        </w:r>
        <w:r w:rsidR="00933BF4" w:rsidRPr="001F20FA">
          <w:rPr>
            <w:rStyle w:val="a6"/>
            <w:rFonts w:eastAsia="MS Mincho"/>
            <w:noProof/>
            <w:kern w:val="32"/>
            <w:lang w:eastAsia="x-none"/>
          </w:rPr>
          <w:t>5</w:t>
        </w:r>
        <w:r w:rsidR="00933BF4" w:rsidRPr="001F20FA">
          <w:rPr>
            <w:rStyle w:val="a6"/>
            <w:noProof/>
          </w:rPr>
          <w:t xml:space="preserve"> </w:t>
        </w:r>
        <w:r w:rsidR="00933BF4" w:rsidRPr="001F20FA">
          <w:rPr>
            <w:rStyle w:val="a6"/>
            <w:rFonts w:eastAsia="MS Mincho"/>
            <w:noProof/>
            <w:kern w:val="32"/>
            <w:lang w:eastAsia="x-none"/>
          </w:rPr>
          <w:t>Декларация о соответствии участни</w:t>
        </w:r>
        <w:r w:rsidR="00933BF4" w:rsidRPr="001F20FA">
          <w:rPr>
            <w:rStyle w:val="a6"/>
            <w:rFonts w:eastAsia="MS Mincho"/>
            <w:noProof/>
            <w:kern w:val="32"/>
            <w:lang w:eastAsia="x-none"/>
          </w:rPr>
          <w:t>к</w:t>
        </w:r>
        <w:r w:rsidR="00933BF4" w:rsidRPr="001F20FA">
          <w:rPr>
            <w:rStyle w:val="a6"/>
            <w:rFonts w:eastAsia="MS Mincho"/>
            <w:noProof/>
            <w:kern w:val="32"/>
            <w:lang w:eastAsia="x-none"/>
          </w:rPr>
          <w:t xml:space="preserve">а закупки критериям отнесения к субъектам малого и среднего предпринимательства </w:t>
        </w:r>
        <w:r w:rsidR="00933BF4" w:rsidRPr="001F20FA">
          <w:rPr>
            <w:rStyle w:val="a6"/>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Pr>
            <w:noProof/>
            <w:webHidden/>
          </w:rPr>
          <w:t>35</w:t>
        </w:r>
        <w:r w:rsidR="00933BF4">
          <w:rPr>
            <w:noProof/>
            <w:webHidden/>
          </w:rPr>
          <w:fldChar w:fldCharType="end"/>
        </w:r>
      </w:hyperlink>
    </w:p>
    <w:p w:rsidR="00933BF4" w:rsidRPr="00666C73" w:rsidRDefault="00AB1C1B" w:rsidP="00933BF4">
      <w:pPr>
        <w:pStyle w:val="13"/>
        <w:tabs>
          <w:tab w:val="right" w:leader="dot" w:pos="10196"/>
        </w:tabs>
        <w:rPr>
          <w:rFonts w:ascii="Calibri" w:hAnsi="Calibri"/>
          <w:noProof/>
          <w:sz w:val="22"/>
          <w:szCs w:val="22"/>
        </w:rPr>
      </w:pPr>
      <w:hyperlink w:anchor="_Toc528591318" w:history="1">
        <w:r w:rsidR="00933BF4" w:rsidRPr="001F20FA">
          <w:rPr>
            <w:rStyle w:val="a6"/>
            <w:rFonts w:eastAsia="MS Mincho"/>
            <w:noProof/>
            <w:kern w:val="32"/>
            <w:lang w:val="x-none" w:eastAsia="x-none"/>
          </w:rPr>
          <w:t>РАЗДЕЛ IV. Техническое з</w:t>
        </w:r>
        <w:r w:rsidR="00933BF4" w:rsidRPr="001F20FA">
          <w:rPr>
            <w:rStyle w:val="a6"/>
            <w:rFonts w:eastAsia="MS Mincho"/>
            <w:noProof/>
            <w:kern w:val="32"/>
            <w:lang w:val="x-none" w:eastAsia="x-none"/>
          </w:rPr>
          <w:t>а</w:t>
        </w:r>
        <w:r w:rsidR="00933BF4" w:rsidRPr="001F20FA">
          <w:rPr>
            <w:rStyle w:val="a6"/>
            <w:rFonts w:eastAsia="MS Mincho"/>
            <w:noProof/>
            <w:kern w:val="32"/>
            <w:lang w:val="x-none" w:eastAsia="x-none"/>
          </w:rPr>
          <w:t>дание</w:t>
        </w:r>
        <w:r w:rsidR="00933BF4">
          <w:rPr>
            <w:noProof/>
            <w:webHidden/>
          </w:rPr>
          <w:tab/>
        </w:r>
        <w:r w:rsidR="00882A28">
          <w:rPr>
            <w:noProof/>
            <w:webHidden/>
          </w:rPr>
          <w:t>39</w:t>
        </w:r>
      </w:hyperlink>
    </w:p>
    <w:p w:rsidR="00933BF4" w:rsidRPr="00666C73" w:rsidRDefault="00AB1C1B" w:rsidP="00933BF4">
      <w:pPr>
        <w:pStyle w:val="13"/>
        <w:tabs>
          <w:tab w:val="right" w:leader="dot" w:pos="10196"/>
        </w:tabs>
        <w:rPr>
          <w:rFonts w:ascii="Calibri" w:hAnsi="Calibri"/>
          <w:noProof/>
          <w:sz w:val="22"/>
          <w:szCs w:val="22"/>
        </w:rPr>
      </w:pPr>
      <w:hyperlink w:anchor="договор" w:history="1">
        <w:r w:rsidR="00933BF4" w:rsidRPr="001F20FA">
          <w:rPr>
            <w:rStyle w:val="a6"/>
            <w:rFonts w:eastAsia="MS Mincho"/>
            <w:noProof/>
            <w:kern w:val="32"/>
            <w:lang w:val="x-none" w:eastAsia="x-none"/>
          </w:rPr>
          <w:t>РАЗДЕЛ V. Проек</w:t>
        </w:r>
        <w:r w:rsidR="00933BF4" w:rsidRPr="001F20FA">
          <w:rPr>
            <w:rStyle w:val="a6"/>
            <w:rFonts w:eastAsia="MS Mincho"/>
            <w:noProof/>
            <w:kern w:val="32"/>
            <w:lang w:val="x-none" w:eastAsia="x-none"/>
          </w:rPr>
          <w:t>т</w:t>
        </w:r>
        <w:r w:rsidR="00933BF4" w:rsidRPr="001F20FA">
          <w:rPr>
            <w:rStyle w:val="a6"/>
            <w:rFonts w:eastAsia="MS Mincho"/>
            <w:noProof/>
            <w:kern w:val="32"/>
            <w:lang w:val="x-none" w:eastAsia="x-none"/>
          </w:rPr>
          <w:t xml:space="preserve"> договора</w:t>
        </w:r>
        <w:r w:rsidR="00933BF4">
          <w:rPr>
            <w:noProof/>
            <w:webHidden/>
          </w:rPr>
          <w:tab/>
        </w:r>
      </w:hyperlink>
      <w:r w:rsidR="00283DE7">
        <w:rPr>
          <w:noProof/>
        </w:rPr>
        <w:t>40</w:t>
      </w:r>
    </w:p>
    <w:p w:rsidR="00933BF4" w:rsidRPr="00B73AAF" w:rsidRDefault="00933BF4" w:rsidP="00933BF4">
      <w:pPr>
        <w:pStyle w:val="a8"/>
        <w:tabs>
          <w:tab w:val="clear" w:pos="4677"/>
          <w:tab w:val="clear" w:pos="9355"/>
        </w:tabs>
        <w:spacing w:line="360" w:lineRule="auto"/>
      </w:pPr>
      <w:r w:rsidRPr="00B73AAF">
        <w:fldChar w:fldCharType="end"/>
      </w:r>
    </w:p>
    <w:p w:rsidR="00933BF4" w:rsidRPr="00B73AAF" w:rsidRDefault="00933BF4" w:rsidP="00933BF4">
      <w:pPr>
        <w:jc w:val="center"/>
      </w:pPr>
      <w:bookmarkStart w:id="0" w:name="_GoBack"/>
      <w:bookmarkEnd w:id="0"/>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591307"/>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AB1C1B">
        <w:t>1</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AB1C1B">
        <w:t>5</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6"/>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6"/>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6"/>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rPr>
          <w:bCs w:val="0"/>
          <w:szCs w:val="24"/>
        </w:rPr>
        <w:t>.</w:t>
      </w:r>
    </w:p>
    <w:p w:rsidR="00933BF4" w:rsidRPr="00B73AAF" w:rsidRDefault="00AB1C1B" w:rsidP="00933BF4">
      <w:pPr>
        <w:ind w:firstLine="567"/>
        <w:jc w:val="both"/>
      </w:pPr>
      <w:hyperlink r:id="rId15" w:history="1">
        <w:r w:rsidR="00933BF4" w:rsidRPr="00B73AAF">
          <w:rPr>
            <w:rStyle w:val="a6"/>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6"/>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3"/>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rsidR="00933BF4" w:rsidRPr="00B73AAF" w:rsidRDefault="00933BF4" w:rsidP="00933BF4">
      <w:pPr>
        <w:pStyle w:val="24"/>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591309"/>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8"/>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6E6E7C"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r w:rsidRPr="00F677C3">
                <w:rPr>
                  <w:rFonts w:eastAsia="Calibri"/>
                  <w:bCs/>
                  <w:color w:val="0000FF"/>
                  <w:u w:val="single"/>
                  <w:lang w:val="en-US" w:eastAsia="en-US"/>
                </w:rPr>
                <w:t>ru</w:t>
              </w:r>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6E6E7C" w:rsidRDefault="006E6E7C" w:rsidP="007A6971">
            <w:pPr>
              <w:autoSpaceDE w:val="0"/>
              <w:autoSpaceDN w:val="0"/>
              <w:adjustRightInd w:val="0"/>
              <w:jc w:val="both"/>
              <w:rPr>
                <w:rFonts w:eastAsia="Calibri"/>
                <w:iCs/>
                <w:color w:val="000000"/>
                <w:lang w:eastAsia="en-US"/>
              </w:rPr>
            </w:pPr>
            <w:r w:rsidRPr="006E6E7C">
              <w:rPr>
                <w:rFonts w:eastAsia="Calibri"/>
                <w:iCs/>
                <w:color w:val="000000"/>
                <w:lang w:eastAsia="en-US"/>
              </w:rPr>
              <w:t>Карелин Г</w:t>
            </w:r>
            <w:r>
              <w:rPr>
                <w:rFonts w:eastAsia="Calibri"/>
                <w:iCs/>
                <w:color w:val="000000"/>
                <w:lang w:eastAsia="en-US"/>
              </w:rPr>
              <w:t xml:space="preserve">еннадий </w:t>
            </w:r>
            <w:r w:rsidRPr="006E6E7C">
              <w:rPr>
                <w:rFonts w:eastAsia="Calibri"/>
                <w:iCs/>
                <w:color w:val="000000"/>
                <w:lang w:eastAsia="en-US"/>
              </w:rPr>
              <w:t>К</w:t>
            </w:r>
            <w:r>
              <w:rPr>
                <w:rFonts w:eastAsia="Calibri"/>
                <w:iCs/>
                <w:color w:val="000000"/>
                <w:lang w:eastAsia="en-US"/>
              </w:rPr>
              <w:t>онстантинович</w:t>
            </w:r>
            <w:r w:rsidRPr="006E6E7C">
              <w:rPr>
                <w:rFonts w:eastAsia="Calibri"/>
                <w:iCs/>
                <w:color w:val="000000"/>
                <w:lang w:eastAsia="en-US"/>
              </w:rPr>
              <w:t>,</w:t>
            </w:r>
          </w:p>
          <w:p w:rsidR="006E6E7C" w:rsidRPr="003C4CB3" w:rsidRDefault="006E6E7C" w:rsidP="007A6971">
            <w:pPr>
              <w:autoSpaceDE w:val="0"/>
              <w:autoSpaceDN w:val="0"/>
              <w:adjustRightInd w:val="0"/>
              <w:jc w:val="both"/>
              <w:rPr>
                <w:rFonts w:eastAsia="Calibri"/>
                <w:iCs/>
                <w:color w:val="000000"/>
                <w:lang w:eastAsia="en-US"/>
              </w:rPr>
            </w:pPr>
            <w:r w:rsidRPr="003C4CB3">
              <w:rPr>
                <w:rFonts w:eastAsia="Calibri"/>
                <w:iCs/>
                <w:color w:val="000000"/>
                <w:lang w:eastAsia="en-US"/>
              </w:rPr>
              <w:t xml:space="preserve"> </w:t>
            </w:r>
            <w:r>
              <w:rPr>
                <w:rFonts w:eastAsia="Calibri"/>
                <w:iCs/>
                <w:color w:val="000000"/>
                <w:lang w:eastAsia="en-US"/>
              </w:rPr>
              <w:t>тел</w:t>
            </w:r>
            <w:r w:rsidRPr="003C4CB3">
              <w:rPr>
                <w:rFonts w:eastAsia="Calibri"/>
                <w:iCs/>
                <w:color w:val="000000"/>
                <w:lang w:eastAsia="en-US"/>
              </w:rPr>
              <w:t xml:space="preserve"> +7 (347) 221-53-46, </w:t>
            </w:r>
            <w:r w:rsidRPr="007A6971">
              <w:rPr>
                <w:rFonts w:eastAsiaTheme="minorHAnsi"/>
                <w:iCs/>
                <w:sz w:val="22"/>
                <w:szCs w:val="22"/>
                <w:lang w:val="en-US" w:eastAsia="en-US"/>
              </w:rPr>
              <w:t>e</w:t>
            </w:r>
            <w:r w:rsidRPr="003C4CB3">
              <w:rPr>
                <w:rFonts w:eastAsiaTheme="minorHAnsi"/>
                <w:iCs/>
                <w:sz w:val="22"/>
                <w:szCs w:val="22"/>
                <w:lang w:eastAsia="en-US"/>
              </w:rPr>
              <w:t>-</w:t>
            </w:r>
            <w:r w:rsidRPr="007A6971">
              <w:rPr>
                <w:rFonts w:eastAsiaTheme="minorHAnsi"/>
                <w:iCs/>
                <w:sz w:val="22"/>
                <w:szCs w:val="22"/>
                <w:lang w:val="en-US" w:eastAsia="en-US"/>
              </w:rPr>
              <w:t>mail</w:t>
            </w:r>
            <w:r w:rsidRPr="003C4CB3">
              <w:rPr>
                <w:rFonts w:eastAsiaTheme="minorHAnsi"/>
                <w:iCs/>
                <w:sz w:val="22"/>
                <w:szCs w:val="22"/>
                <w:lang w:eastAsia="en-US"/>
              </w:rPr>
              <w:t xml:space="preserve">: </w:t>
            </w:r>
            <w:hyperlink r:id="rId18" w:history="1">
              <w:r w:rsidRPr="00D66588">
                <w:rPr>
                  <w:rStyle w:val="a6"/>
                  <w:rFonts w:eastAsia="Calibri"/>
                  <w:iCs/>
                  <w:lang w:val="en-US" w:eastAsia="en-US"/>
                </w:rPr>
                <w:t>g</w:t>
              </w:r>
              <w:r w:rsidRPr="003C4CB3">
                <w:rPr>
                  <w:rStyle w:val="a6"/>
                  <w:rFonts w:eastAsia="Calibri"/>
                  <w:iCs/>
                  <w:lang w:eastAsia="en-US"/>
                </w:rPr>
                <w:t>.</w:t>
              </w:r>
              <w:r w:rsidRPr="00D66588">
                <w:rPr>
                  <w:rStyle w:val="a6"/>
                  <w:rFonts w:eastAsia="Calibri"/>
                  <w:iCs/>
                  <w:lang w:val="en-US" w:eastAsia="en-US"/>
                </w:rPr>
                <w:t>karelin</w:t>
              </w:r>
              <w:r w:rsidRPr="003C4CB3">
                <w:rPr>
                  <w:rStyle w:val="a6"/>
                  <w:rFonts w:eastAsia="Calibri"/>
                  <w:iCs/>
                  <w:lang w:eastAsia="en-US"/>
                </w:rPr>
                <w:t>@</w:t>
              </w:r>
              <w:r w:rsidRPr="00D66588">
                <w:rPr>
                  <w:rStyle w:val="a6"/>
                  <w:rFonts w:eastAsia="Calibri"/>
                  <w:iCs/>
                  <w:lang w:val="en-US" w:eastAsia="en-US"/>
                </w:rPr>
                <w:t>bashtel</w:t>
              </w:r>
              <w:r w:rsidRPr="003C4CB3">
                <w:rPr>
                  <w:rStyle w:val="a6"/>
                  <w:rFonts w:eastAsia="Calibri"/>
                  <w:iCs/>
                  <w:lang w:eastAsia="en-US"/>
                </w:rPr>
                <w:t>.</w:t>
              </w:r>
              <w:r w:rsidRPr="00D66588">
                <w:rPr>
                  <w:rStyle w:val="a6"/>
                  <w:rFonts w:eastAsia="Calibri"/>
                  <w:iCs/>
                  <w:lang w:val="en-US" w:eastAsia="en-US"/>
                </w:rPr>
                <w:t>ru</w:t>
              </w:r>
            </w:hyperlink>
          </w:p>
          <w:p w:rsidR="00703B33" w:rsidRPr="003C4CB3" w:rsidRDefault="00703B33" w:rsidP="006E6E7C">
            <w:pPr>
              <w:autoSpaceDE w:val="0"/>
              <w:autoSpaceDN w:val="0"/>
              <w:adjustRightInd w:val="0"/>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3C4CB3"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9"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20"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1" w:history="1">
              <w:r w:rsidRPr="003713B3">
                <w:rPr>
                  <w:rStyle w:val="a6"/>
                  <w:rFonts w:eastAsia="Times New Roman"/>
                  <w:lang w:val="en-US" w:eastAsia="ru-RU"/>
                </w:rPr>
                <w:t>https</w:t>
              </w:r>
              <w:r w:rsidRPr="003713B3">
                <w:rPr>
                  <w:rStyle w:val="a6"/>
                  <w:rFonts w:eastAsia="Times New Roman"/>
                  <w:lang w:eastAsia="ru-RU"/>
                </w:rPr>
                <w:t>://</w:t>
              </w:r>
              <w:r w:rsidRPr="003713B3">
                <w:rPr>
                  <w:rStyle w:val="a6"/>
                  <w:rFonts w:eastAsia="Times New Roman"/>
                  <w:lang w:val="en-US" w:eastAsia="ru-RU"/>
                </w:rPr>
                <w:t>www</w:t>
              </w:r>
              <w:r w:rsidRPr="003713B3">
                <w:rPr>
                  <w:rStyle w:val="a6"/>
                  <w:rFonts w:eastAsia="Times New Roman"/>
                  <w:lang w:eastAsia="ru-RU"/>
                </w:rPr>
                <w:t>.</w:t>
              </w:r>
              <w:r w:rsidRPr="003713B3">
                <w:rPr>
                  <w:rStyle w:val="a6"/>
                  <w:rFonts w:eastAsia="Times New Roman"/>
                  <w:lang w:val="en-US" w:eastAsia="ru-RU"/>
                </w:rPr>
                <w:t>roseltorg</w:t>
              </w:r>
              <w:r w:rsidRPr="003713B3">
                <w:rPr>
                  <w:rStyle w:val="a6"/>
                  <w:rFonts w:eastAsia="Times New Roman"/>
                  <w:lang w:eastAsia="ru-RU"/>
                </w:rPr>
                <w:t>.</w:t>
              </w:r>
              <w:r w:rsidRPr="003713B3">
                <w:rPr>
                  <w:rStyle w:val="a6"/>
                  <w:rFonts w:eastAsia="Times New Roman"/>
                  <w:lang w:val="en-US" w:eastAsia="ru-RU"/>
                </w:rPr>
                <w:t>ru</w:t>
              </w:r>
              <w:r w:rsidRPr="003713B3">
                <w:rPr>
                  <w:rStyle w:val="a6"/>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6"/>
                </w:rPr>
                <w:t>форме 3</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УЧАСТНИКАМИ</w:t>
              </w:r>
              <w:r w:rsidRPr="00EC45B9">
                <w:rPr>
                  <w:rStyle w:val="a6"/>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6"/>
                </w:rPr>
                <w:t>форме 2</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УЧАСТНИКА</w:t>
              </w:r>
              <w:r w:rsidRPr="00EC45B9">
                <w:rPr>
                  <w:rStyle w:val="a6"/>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8"/>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r w:rsidRPr="00F677C3">
              <w:rPr>
                <w:color w:val="0000FF"/>
                <w:szCs w:val="22"/>
                <w:u w:val="single"/>
                <w:lang w:val="en-US"/>
              </w:rPr>
              <w:t>roseltorg</w:t>
            </w:r>
            <w:r w:rsidRPr="00F677C3">
              <w:rPr>
                <w:color w:val="0000FF"/>
                <w:szCs w:val="22"/>
                <w:u w:val="single"/>
              </w:rPr>
              <w:t>.</w:t>
            </w:r>
            <w:r w:rsidRPr="00F677C3">
              <w:rPr>
                <w:color w:val="0000FF"/>
                <w:szCs w:val="22"/>
                <w:u w:val="single"/>
                <w:lang w:val="en-US"/>
              </w:rPr>
              <w:t>ru</w:t>
            </w:r>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8"/>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3-25T00:00:00Z">
                <w:dateFormat w:val="«dd» MMMM yyyy 'года'"/>
                <w:lid w:val="ru-RU"/>
                <w:storeMappedDataAs w:val="dateTime"/>
                <w:calendar w:val="gregorian"/>
              </w:date>
            </w:sdtPr>
            <w:sdtEndPr/>
            <w:sdtContent>
              <w:p w:rsidR="00933BF4" w:rsidRPr="00B73AAF" w:rsidRDefault="003C4CB3" w:rsidP="00794016">
                <w:r>
                  <w:t>«25» марта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6"/>
                <w:lang w:val="en-US"/>
              </w:rPr>
              <w:t>https</w:t>
            </w:r>
            <w:r w:rsidRPr="003713B3">
              <w:rPr>
                <w:rStyle w:val="a6"/>
              </w:rPr>
              <w:t>://</w:t>
            </w:r>
            <w:r w:rsidRPr="003713B3">
              <w:rPr>
                <w:rStyle w:val="a6"/>
                <w:lang w:val="en-US"/>
              </w:rPr>
              <w:t>www</w:t>
            </w:r>
            <w:r w:rsidRPr="003713B3">
              <w:rPr>
                <w:rStyle w:val="a6"/>
              </w:rPr>
              <w:t>.</w:t>
            </w:r>
            <w:r w:rsidRPr="003713B3">
              <w:rPr>
                <w:rStyle w:val="a6"/>
                <w:lang w:val="en-US"/>
              </w:rPr>
              <w:t>roseltorg</w:t>
            </w:r>
            <w:r w:rsidRPr="003713B3">
              <w:rPr>
                <w:rStyle w:val="a6"/>
              </w:rPr>
              <w:t>.</w:t>
            </w:r>
            <w:r w:rsidRPr="003713B3">
              <w:rPr>
                <w:rStyle w:val="a6"/>
                <w:lang w:val="en-US"/>
              </w:rPr>
              <w:t>ru</w:t>
            </w:r>
            <w:r w:rsidRPr="003713B3">
              <w:rPr>
                <w:rStyle w:val="a6"/>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AB1C1B" w:rsidP="00F677C3">
            <w:sdt>
              <w:sdtPr>
                <w:id w:val="266967984"/>
                <w:placeholder>
                  <w:docPart w:val="F3016FE35B454FEA8E8DB5BD12BE38ED"/>
                </w:placeholder>
                <w:date w:fullDate="2019-04-15T00:00:00Z">
                  <w:dateFormat w:val="«dd» MMMM yyyy 'года'"/>
                  <w:lid w:val="ru-RU"/>
                  <w:storeMappedDataAs w:val="dateTime"/>
                  <w:calendar w:val="gregorian"/>
                </w:date>
              </w:sdtPr>
              <w:sdtEndPr/>
              <w:sdtContent>
                <w:r w:rsidR="003C4CB3">
                  <w:t>«15» апреля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8"/>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AB1C1B" w:rsidP="00A23111">
            <w:sdt>
              <w:sdtPr>
                <w:id w:val="1942796055"/>
                <w:placeholder>
                  <w:docPart w:val="F3016FE35B454FEA8E8DB5BD12BE38ED"/>
                </w:placeholder>
                <w:date w:fullDate="2019-04-15T00:00:00Z">
                  <w:dateFormat w:val="«dd» MMMM yyyy 'года'"/>
                  <w:lid w:val="ru-RU"/>
                  <w:storeMappedDataAs w:val="dateTime"/>
                  <w:calendar w:val="gregorian"/>
                </w:date>
              </w:sdtPr>
              <w:sdtEndPr/>
              <w:sdtContent>
                <w:r w:rsidR="003C4CB3">
                  <w:t>«15» апреля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4-24T00:00:00Z">
                  <w:dateFormat w:val="«dd» MMMM yyyy 'года'"/>
                  <w:lid w:val="ru-RU"/>
                  <w:storeMappedDataAs w:val="dateTime"/>
                  <w:calendar w:val="gregorian"/>
                </w:date>
              </w:sdtPr>
              <w:sdtEndPr/>
              <w:sdtContent>
                <w:r w:rsidR="009A2CCA">
                  <w:t>«24» апреля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4-25T00:00:00Z">
                  <w:dateFormat w:val="«dd» MMMM yyyy 'года'"/>
                  <w:lid w:val="ru-RU"/>
                  <w:storeMappedDataAs w:val="dateTime"/>
                  <w:calendar w:val="gregorian"/>
                </w:date>
              </w:sdtPr>
              <w:sdtEndPr/>
              <w:sdtContent>
                <w:r w:rsidR="009A2CCA">
                  <w:t>«25» апреля 2019 года</w:t>
                </w:r>
              </w:sdtContent>
            </w:sdt>
          </w:p>
          <w:p w:rsidR="00933BF4" w:rsidRPr="00B73AAF" w:rsidRDefault="00933BF4" w:rsidP="00F677C3">
            <w:pPr>
              <w:pStyle w:val="affc"/>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1"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3-25T00:00:00Z">
                  <w:dateFormat w:val="«dd» MMMM yyyy 'года'"/>
                  <w:lid w:val="ru-RU"/>
                  <w:storeMappedDataAs w:val="dateTime"/>
                  <w:calendar w:val="gregorian"/>
                </w:date>
              </w:sdtPr>
              <w:sdtEndPr/>
              <w:sdtContent>
                <w:r w:rsidR="003C4CB3">
                  <w:rPr>
                    <w:b/>
                  </w:rPr>
                  <w:t>«25» марта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4-10T00:00:00Z">
                  <w:dateFormat w:val="«dd» MMMM yyyy 'года'"/>
                  <w:lid w:val="ru-RU"/>
                  <w:storeMappedDataAs w:val="dateTime"/>
                  <w:calendar w:val="gregorian"/>
                </w:date>
              </w:sdtPr>
              <w:sdtEndPr/>
              <w:sdtContent>
                <w:r w:rsidR="003C4CB3">
                  <w:rPr>
                    <w:b/>
                  </w:rPr>
                  <w:t>«10» апреля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3"/>
            </w:pPr>
            <w:r w:rsidRPr="00B73AAF">
              <w:t xml:space="preserve">Примерная форма запроса на разъяснение приведена в </w:t>
            </w:r>
            <w:hyperlink w:anchor="_Форма_4_РЕКОМЕНДУЕМАЯ" w:history="1">
              <w:r w:rsidRPr="00B73AAF">
                <w:rPr>
                  <w:rStyle w:val="a6"/>
                </w:rPr>
                <w:t>форме 4</w:t>
              </w:r>
            </w:hyperlink>
            <w:r w:rsidRPr="00B73AAF">
              <w:t xml:space="preserve"> </w:t>
            </w:r>
            <w:hyperlink w:anchor="_РАЗДЕЛ_III._ФОРМЫ" w:history="1">
              <w:r w:rsidRPr="00B73AAF">
                <w:rPr>
                  <w:rStyle w:val="a6"/>
                </w:rPr>
                <w:t xml:space="preserve">раздела III «ФОРМЫ ДЛЯ ЗАПОЛНЕНИЯ </w:t>
              </w:r>
              <w:r>
                <w:rPr>
                  <w:rStyle w:val="a6"/>
                </w:rPr>
                <w:t>УЧАСТНИКАМИ</w:t>
              </w:r>
              <w:r w:rsidRPr="00B73AAF">
                <w:rPr>
                  <w:rStyle w:val="a6"/>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Default="00933BF4" w:rsidP="00F677C3">
            <w:pPr>
              <w:pStyle w:val="Default"/>
              <w:jc w:val="both"/>
              <w:rPr>
                <w:iCs/>
              </w:rPr>
            </w:pPr>
            <w:r w:rsidRPr="00B73AAF">
              <w:rPr>
                <w:iCs/>
              </w:rPr>
              <w:t xml:space="preserve">на </w:t>
            </w:r>
            <w:r w:rsidR="00703B33" w:rsidRPr="00703B33">
              <w:rPr>
                <w:iCs/>
              </w:rPr>
              <w:t xml:space="preserve">поставку </w:t>
            </w:r>
            <w:r w:rsidR="00F21460" w:rsidRPr="00F21460">
              <w:rPr>
                <w:iCs/>
              </w:rPr>
              <w:t>люков чугунных, полимерно-песчанных, столбиков замерных</w:t>
            </w:r>
          </w:p>
          <w:p w:rsidR="00DF1C8C" w:rsidRPr="003E70DB" w:rsidRDefault="00DF1C8C"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6"/>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c"/>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6"/>
                </w:rPr>
                <w:t>разделе IV «Техническое задание»</w:t>
              </w:r>
            </w:hyperlink>
            <w:r w:rsidRPr="00B73AAF">
              <w:t xml:space="preserve"> и </w:t>
            </w:r>
            <w:hyperlink w:anchor="_РАЗДЕЛ_V._Проект" w:history="1">
              <w:r w:rsidRPr="00B73AAF">
                <w:rPr>
                  <w:rStyle w:val="a6"/>
                </w:rPr>
                <w:t xml:space="preserve">разделе </w:t>
              </w:r>
              <w:r w:rsidRPr="00B73AAF">
                <w:rPr>
                  <w:rStyle w:val="a6"/>
                  <w:lang w:val="en-US"/>
                </w:rPr>
                <w:t>V</w:t>
              </w:r>
              <w:r w:rsidRPr="00B73AAF">
                <w:rPr>
                  <w:rStyle w:val="a6"/>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6D6130" w:rsidRPr="006D6130" w:rsidRDefault="006D6130" w:rsidP="006D6130">
            <w:pPr>
              <w:autoSpaceDE w:val="0"/>
              <w:autoSpaceDN w:val="0"/>
              <w:adjustRightInd w:val="0"/>
              <w:jc w:val="both"/>
              <w:rPr>
                <w:rFonts w:eastAsia="Calibri"/>
                <w:iCs/>
                <w:lang w:eastAsia="en-US"/>
              </w:rPr>
            </w:pPr>
            <w:r w:rsidRPr="006D6130">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933BF4" w:rsidRPr="00B73AAF" w:rsidRDefault="006D6130" w:rsidP="00F677C3">
            <w:pPr>
              <w:pStyle w:val="Default"/>
              <w:jc w:val="both"/>
              <w:rPr>
                <w:iCs/>
                <w:color w:val="auto"/>
              </w:rPr>
            </w:pPr>
            <w:r w:rsidRPr="006D6130">
              <w:rPr>
                <w:iCs/>
                <w:color w:val="auto"/>
              </w:rPr>
              <w:t>2</w:t>
            </w:r>
            <w:r>
              <w:rPr>
                <w:iCs/>
                <w:color w:val="auto"/>
              </w:rPr>
              <w:t> </w:t>
            </w:r>
            <w:r w:rsidR="00F21460">
              <w:rPr>
                <w:iCs/>
                <w:color w:val="auto"/>
              </w:rPr>
              <w:t>0</w:t>
            </w:r>
            <w:r w:rsidRPr="006D6130">
              <w:rPr>
                <w:iCs/>
                <w:color w:val="auto"/>
              </w:rPr>
              <w:t>00</w:t>
            </w:r>
            <w:r>
              <w:rPr>
                <w:iCs/>
                <w:color w:val="auto"/>
              </w:rPr>
              <w:t> </w:t>
            </w:r>
            <w:r w:rsidRPr="006D6130">
              <w:rPr>
                <w:iCs/>
                <w:color w:val="auto"/>
              </w:rPr>
              <w:t>000</w:t>
            </w:r>
            <w:r>
              <w:rPr>
                <w:iCs/>
                <w:color w:val="auto"/>
              </w:rPr>
              <w:t>,00</w:t>
            </w:r>
            <w:r w:rsidRPr="006D6130">
              <w:rPr>
                <w:iCs/>
                <w:color w:val="auto"/>
              </w:rPr>
              <w:t xml:space="preserve"> </w:t>
            </w:r>
            <w:r w:rsidR="00933BF4" w:rsidRPr="00B73AAF">
              <w:rPr>
                <w:iCs/>
                <w:color w:val="auto"/>
              </w:rPr>
              <w:t>(</w:t>
            </w:r>
            <w:r>
              <w:rPr>
                <w:iCs/>
                <w:color w:val="auto"/>
              </w:rPr>
              <w:t>Два</w:t>
            </w:r>
            <w:r w:rsidR="00D115B1">
              <w:rPr>
                <w:iCs/>
                <w:color w:val="auto"/>
              </w:rPr>
              <w:t xml:space="preserve"> миллион</w:t>
            </w:r>
            <w:r>
              <w:rPr>
                <w:iCs/>
                <w:color w:val="auto"/>
              </w:rPr>
              <w:t>а</w:t>
            </w:r>
            <w:r w:rsidR="00F21460">
              <w:rPr>
                <w:iCs/>
                <w:color w:val="auto"/>
              </w:rPr>
              <w:t>)</w:t>
            </w:r>
            <w:r w:rsidR="00933BF4" w:rsidRPr="00B73AAF">
              <w:rPr>
                <w:iCs/>
                <w:color w:val="auto"/>
              </w:rPr>
              <w:t xml:space="preserve"> рубл</w:t>
            </w:r>
            <w:r w:rsidR="00703B33">
              <w:rPr>
                <w:iCs/>
                <w:color w:val="auto"/>
              </w:rPr>
              <w:t>ей</w:t>
            </w:r>
            <w:r w:rsidR="00933BF4" w:rsidRPr="00B73AAF">
              <w:rPr>
                <w:iCs/>
                <w:color w:val="auto"/>
              </w:rPr>
              <w:t xml:space="preserve"> </w:t>
            </w:r>
            <w:r w:rsidR="00703B33">
              <w:rPr>
                <w:iCs/>
                <w:color w:val="auto"/>
              </w:rPr>
              <w:t>00</w:t>
            </w:r>
            <w:r w:rsidR="00933BF4" w:rsidRPr="00B73AAF">
              <w:rPr>
                <w:iCs/>
                <w:color w:val="auto"/>
              </w:rPr>
              <w:t xml:space="preserve"> копе</w:t>
            </w:r>
            <w:r w:rsidR="00703B33">
              <w:rPr>
                <w:iCs/>
                <w:color w:val="auto"/>
              </w:rPr>
              <w:t>ек</w:t>
            </w:r>
            <w:r w:rsidR="00933BF4" w:rsidRPr="00B73AAF">
              <w:rPr>
                <w:iCs/>
                <w:color w:val="auto"/>
              </w:rPr>
              <w:t>, с учетом НДС</w:t>
            </w:r>
            <w:r>
              <w:rPr>
                <w:iCs/>
                <w:color w:val="auto"/>
              </w:rPr>
              <w:t xml:space="preserve"> </w:t>
            </w:r>
            <w:r w:rsidR="00933BF4" w:rsidRPr="00B73AAF">
              <w:rPr>
                <w:iCs/>
                <w:color w:val="auto"/>
              </w:rPr>
              <w:t>(</w:t>
            </w:r>
            <w:r w:rsidR="00524F64">
              <w:rPr>
                <w:iCs/>
                <w:color w:val="auto"/>
              </w:rPr>
              <w:t>20</w:t>
            </w:r>
            <w:r w:rsidR="00933BF4" w:rsidRPr="00B73AAF">
              <w:rPr>
                <w:iCs/>
                <w:color w:val="auto"/>
              </w:rPr>
              <w:t>%)</w:t>
            </w:r>
            <w:r w:rsidR="00524F64">
              <w:rPr>
                <w:iCs/>
                <w:color w:val="auto"/>
              </w:rPr>
              <w:t xml:space="preserve"> </w:t>
            </w:r>
            <w:r w:rsidR="00F21460">
              <w:rPr>
                <w:iCs/>
                <w:color w:val="auto"/>
              </w:rPr>
              <w:t>333</w:t>
            </w:r>
            <w:r>
              <w:rPr>
                <w:iCs/>
                <w:color w:val="auto"/>
              </w:rPr>
              <w:t> </w:t>
            </w:r>
            <w:r w:rsidR="00F21460">
              <w:rPr>
                <w:iCs/>
                <w:color w:val="auto"/>
              </w:rPr>
              <w:t>333</w:t>
            </w:r>
            <w:r>
              <w:rPr>
                <w:iCs/>
                <w:color w:val="auto"/>
              </w:rPr>
              <w:t>,</w:t>
            </w:r>
            <w:r w:rsidR="00F21460">
              <w:rPr>
                <w:iCs/>
                <w:color w:val="auto"/>
              </w:rPr>
              <w:t>33</w:t>
            </w:r>
            <w:r w:rsidR="00524F64">
              <w:rPr>
                <w:iCs/>
                <w:color w:val="auto"/>
              </w:rPr>
              <w:t xml:space="preserve"> </w:t>
            </w:r>
            <w:r w:rsidR="00933BF4" w:rsidRPr="00B73AAF">
              <w:rPr>
                <w:iCs/>
                <w:color w:val="auto"/>
              </w:rPr>
              <w:t>(</w:t>
            </w:r>
            <w:r w:rsidR="00F21460">
              <w:rPr>
                <w:iCs/>
                <w:color w:val="auto"/>
              </w:rPr>
              <w:t>Триста тридцать три</w:t>
            </w:r>
            <w:r>
              <w:rPr>
                <w:iCs/>
                <w:color w:val="auto"/>
              </w:rPr>
              <w:t xml:space="preserve"> </w:t>
            </w:r>
            <w:r w:rsidR="00524F64">
              <w:rPr>
                <w:iCs/>
                <w:color w:val="auto"/>
              </w:rPr>
              <w:t>тысяч</w:t>
            </w:r>
            <w:r w:rsidR="00F21460">
              <w:rPr>
                <w:iCs/>
                <w:color w:val="auto"/>
              </w:rPr>
              <w:t xml:space="preserve">и </w:t>
            </w:r>
            <w:r w:rsidR="00F21460" w:rsidRPr="00F21460">
              <w:rPr>
                <w:iCs/>
                <w:color w:val="auto"/>
              </w:rPr>
              <w:t>триста тридцать три</w:t>
            </w:r>
            <w:r w:rsidR="00933BF4" w:rsidRPr="00B73AAF">
              <w:rPr>
                <w:iCs/>
                <w:color w:val="auto"/>
              </w:rPr>
              <w:t>) рубл</w:t>
            </w:r>
            <w:r w:rsidR="00F21460">
              <w:rPr>
                <w:iCs/>
                <w:color w:val="auto"/>
              </w:rPr>
              <w:t>я</w:t>
            </w:r>
            <w:r w:rsidR="00933BF4" w:rsidRPr="00B73AAF">
              <w:rPr>
                <w:iCs/>
                <w:color w:val="auto"/>
              </w:rPr>
              <w:t xml:space="preserve"> </w:t>
            </w:r>
            <w:r w:rsidR="00F21460">
              <w:rPr>
                <w:iCs/>
                <w:color w:val="auto"/>
              </w:rPr>
              <w:t>33</w:t>
            </w:r>
            <w:r w:rsidR="00933BF4" w:rsidRPr="00B73AAF">
              <w:rPr>
                <w:iCs/>
                <w:color w:val="auto"/>
              </w:rPr>
              <w:t xml:space="preserve"> копе</w:t>
            </w:r>
            <w:r w:rsidR="00F21460">
              <w:rPr>
                <w:iCs/>
                <w:color w:val="auto"/>
              </w:rPr>
              <w:t>й</w:t>
            </w:r>
            <w:r w:rsidR="00933BF4" w:rsidRPr="00B73AAF">
              <w:rPr>
                <w:iCs/>
                <w:color w:val="auto"/>
              </w:rPr>
              <w:t>к</w:t>
            </w:r>
            <w:r w:rsidR="00F21460">
              <w:rPr>
                <w:iCs/>
                <w:color w:val="auto"/>
              </w:rPr>
              <w:t>и</w:t>
            </w:r>
            <w:r>
              <w:rPr>
                <w:iCs/>
                <w:color w:val="auto"/>
              </w:rPr>
              <w:t>,</w:t>
            </w:r>
          </w:p>
          <w:p w:rsidR="00933BF4" w:rsidRPr="00B73AAF" w:rsidRDefault="00933BF4" w:rsidP="00F677C3">
            <w:pPr>
              <w:pStyle w:val="Default"/>
              <w:jc w:val="both"/>
              <w:rPr>
                <w:iCs/>
                <w:color w:val="auto"/>
                <w:sz w:val="10"/>
                <w:szCs w:val="10"/>
              </w:rPr>
            </w:pPr>
          </w:p>
          <w:p w:rsidR="00933BF4" w:rsidRDefault="00F21460" w:rsidP="00F677C3">
            <w:pPr>
              <w:pStyle w:val="Default"/>
              <w:jc w:val="both"/>
              <w:rPr>
                <w:iCs/>
                <w:color w:val="auto"/>
              </w:rPr>
            </w:pPr>
            <w:r>
              <w:rPr>
                <w:iCs/>
                <w:color w:val="auto"/>
              </w:rPr>
              <w:t>1 666</w:t>
            </w:r>
            <w:r w:rsidR="006D6130">
              <w:rPr>
                <w:iCs/>
                <w:color w:val="auto"/>
              </w:rPr>
              <w:t> </w:t>
            </w:r>
            <w:r>
              <w:rPr>
                <w:iCs/>
                <w:color w:val="auto"/>
              </w:rPr>
              <w:t>666</w:t>
            </w:r>
            <w:r w:rsidR="006D6130">
              <w:rPr>
                <w:iCs/>
                <w:color w:val="auto"/>
              </w:rPr>
              <w:t>,</w:t>
            </w:r>
            <w:r>
              <w:rPr>
                <w:iCs/>
                <w:color w:val="auto"/>
              </w:rPr>
              <w:t>67</w:t>
            </w:r>
            <w:r w:rsidR="00D115B1">
              <w:rPr>
                <w:iCs/>
                <w:color w:val="auto"/>
              </w:rPr>
              <w:t xml:space="preserve"> </w:t>
            </w:r>
            <w:r w:rsidR="00933BF4" w:rsidRPr="00B73AAF">
              <w:rPr>
                <w:iCs/>
                <w:color w:val="auto"/>
              </w:rPr>
              <w:t>(</w:t>
            </w:r>
            <w:r>
              <w:rPr>
                <w:iCs/>
                <w:color w:val="auto"/>
              </w:rPr>
              <w:t>Один</w:t>
            </w:r>
            <w:r w:rsidR="00703B33">
              <w:rPr>
                <w:iCs/>
                <w:color w:val="auto"/>
              </w:rPr>
              <w:t xml:space="preserve"> миллион </w:t>
            </w:r>
            <w:r>
              <w:rPr>
                <w:iCs/>
                <w:color w:val="auto"/>
              </w:rPr>
              <w:t xml:space="preserve">шестьсот шестьдесят шесть </w:t>
            </w:r>
            <w:r w:rsidR="00FF1CF0">
              <w:rPr>
                <w:iCs/>
                <w:color w:val="auto"/>
              </w:rPr>
              <w:t>тысяч шестьсот</w:t>
            </w:r>
            <w:r>
              <w:rPr>
                <w:iCs/>
                <w:color w:val="auto"/>
              </w:rPr>
              <w:t xml:space="preserve"> шестьдесят шесть</w:t>
            </w:r>
            <w:r w:rsidR="006D6130">
              <w:rPr>
                <w:iCs/>
                <w:color w:val="auto"/>
              </w:rPr>
              <w:t>)</w:t>
            </w:r>
            <w:r w:rsidR="00933BF4" w:rsidRPr="00B73AAF">
              <w:rPr>
                <w:iCs/>
                <w:color w:val="auto"/>
              </w:rPr>
              <w:t xml:space="preserve"> рубл</w:t>
            </w:r>
            <w:r>
              <w:rPr>
                <w:iCs/>
                <w:color w:val="auto"/>
              </w:rPr>
              <w:t>ей</w:t>
            </w:r>
            <w:r w:rsidR="00933BF4" w:rsidRPr="00B73AAF">
              <w:rPr>
                <w:iCs/>
                <w:color w:val="auto"/>
              </w:rPr>
              <w:t xml:space="preserve"> </w:t>
            </w:r>
            <w:r>
              <w:rPr>
                <w:iCs/>
                <w:color w:val="auto"/>
              </w:rPr>
              <w:t>67</w:t>
            </w:r>
            <w:r w:rsidR="006D6130">
              <w:rPr>
                <w:iCs/>
                <w:color w:val="auto"/>
              </w:rPr>
              <w:t xml:space="preserve"> копе</w:t>
            </w:r>
            <w:r>
              <w:rPr>
                <w:iCs/>
                <w:color w:val="auto"/>
              </w:rPr>
              <w:t>ек</w:t>
            </w:r>
            <w:r w:rsidR="00D83297">
              <w:rPr>
                <w:iCs/>
                <w:color w:val="auto"/>
              </w:rPr>
              <w:t>, без учета НДС.</w:t>
            </w:r>
          </w:p>
          <w:p w:rsidR="00D83297" w:rsidRDefault="00D83297" w:rsidP="00F677C3">
            <w:pPr>
              <w:pStyle w:val="Default"/>
              <w:jc w:val="both"/>
              <w:rPr>
                <w:iCs/>
                <w:color w:val="auto"/>
              </w:rPr>
            </w:pPr>
          </w:p>
          <w:p w:rsidR="00703B33" w:rsidRPr="00703B33" w:rsidRDefault="00703B33" w:rsidP="00703B33">
            <w:pPr>
              <w:autoSpaceDE w:val="0"/>
              <w:autoSpaceDN w:val="0"/>
              <w:adjustRightInd w:val="0"/>
              <w:ind w:firstLine="459"/>
              <w:jc w:val="both"/>
              <w:rPr>
                <w:rFonts w:eastAsia="Calibri"/>
                <w:iCs/>
              </w:rPr>
            </w:pPr>
            <w:r w:rsidRPr="00703B33">
              <w:rPr>
                <w:bCs/>
              </w:rPr>
              <w:t xml:space="preserve">При этом установление такой цены не налагает на                                   ПАО «Башинформсвязь» обязательств </w:t>
            </w:r>
            <w:r w:rsidRPr="00703B33">
              <w:rPr>
                <w:rFonts w:eastAsia="Calibri"/>
                <w:iCs/>
              </w:rPr>
              <w:t xml:space="preserve">по заказу товаров, работ, услуг в объёме, соответствующем данной сумме.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jc w:val="both"/>
              <w:rPr>
                <w:rFonts w:eastAsia="Calibri"/>
                <w:iCs/>
              </w:rPr>
            </w:pPr>
            <w:r w:rsidRPr="00703B33">
              <w:t xml:space="preserve">      Начальная (максимальная) цена</w:t>
            </w:r>
            <w:r w:rsidRPr="00703B33">
              <w:rPr>
                <w:rFonts w:eastAsia="Calibri"/>
                <w:iCs/>
              </w:rPr>
              <w:t xml:space="preserve"> договора и н</w:t>
            </w:r>
            <w:r w:rsidRPr="00703B33">
              <w:t>ачальная (максимальная) цена</w:t>
            </w:r>
            <w:r w:rsidRPr="00703B33">
              <w:rPr>
                <w:rFonts w:eastAsia="Calibri"/>
                <w:iCs/>
              </w:rPr>
              <w:t xml:space="preserve"> за единицу измерения (</w:t>
            </w:r>
            <w:hyperlink w:anchor="_РАЗДЕЛ_IV._Техническое_1" w:history="1">
              <w:r w:rsidRPr="00703B33">
                <w:rPr>
                  <w:color w:val="0000FF"/>
                  <w:u w:val="single"/>
                </w:rPr>
                <w:t>раздел IV «Техническое задание»</w:t>
              </w:r>
            </w:hyperlink>
            <w:r w:rsidRPr="00703B33">
              <w:rPr>
                <w:rFonts w:eastAsia="Calibri"/>
                <w:iCs/>
              </w:rPr>
              <w:t>) указана без учета коэффициента снижения, по данной предельной сумме Претенденты не направляют свои предложения.</w:t>
            </w:r>
          </w:p>
          <w:p w:rsidR="00703B33" w:rsidRPr="00703B33" w:rsidRDefault="00703B33" w:rsidP="00703B33">
            <w:pPr>
              <w:autoSpaceDE w:val="0"/>
              <w:autoSpaceDN w:val="0"/>
              <w:adjustRightInd w:val="0"/>
              <w:spacing w:before="120"/>
              <w:jc w:val="both"/>
              <w:rPr>
                <w:rFonts w:eastAsia="Calibri"/>
                <w:iCs/>
              </w:rPr>
            </w:pPr>
            <w:r w:rsidRPr="00703B33">
              <w:rPr>
                <w:rFonts w:eastAsia="Calibri"/>
                <w:iCs/>
              </w:rPr>
              <w:t xml:space="preserve">      Коэффициент снижения применяется единым ко всем позициям услуг и применяется к начальной (максимальной) цене договора. К</w:t>
            </w:r>
            <w:r w:rsidRPr="00703B33">
              <w:t>оэффициент снижения цены выражается в виде десятичной дроби (например, «0,98» или «0,9» и т.п.).</w:t>
            </w:r>
            <w:r w:rsidRPr="00703B33">
              <w:rPr>
                <w:rFonts w:eastAsia="Calibri"/>
                <w:iCs/>
              </w:rPr>
              <w:t xml:space="preserve">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ind w:firstLine="459"/>
              <w:jc w:val="both"/>
              <w:rPr>
                <w:rFonts w:eastAsia="Calibri"/>
                <w:iCs/>
              </w:rPr>
            </w:pPr>
            <w:r w:rsidRPr="00703B33">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933BF4" w:rsidRPr="00B73AAF" w:rsidRDefault="00703B33" w:rsidP="00703B33">
            <w:pPr>
              <w:pStyle w:val="rvps9"/>
              <w:ind w:firstLine="34"/>
            </w:pPr>
            <w:r w:rsidRPr="00703B33">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c"/>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682B76" w:rsidRDefault="00933BF4" w:rsidP="0075479D">
                  <w:pPr>
                    <w:pStyle w:val="a7"/>
                    <w:numPr>
                      <w:ilvl w:val="0"/>
                      <w:numId w:val="11"/>
                    </w:numPr>
                    <w:ind w:left="62" w:firstLine="284"/>
                    <w:jc w:val="both"/>
                    <w:rPr>
                      <w:rFonts w:cs="Arial"/>
                      <w:color w:val="000000"/>
                    </w:rPr>
                  </w:pPr>
                  <w:r w:rsidRPr="00682B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115B1" w:rsidRPr="00682B76" w:rsidRDefault="00D115B1" w:rsidP="00703B33">
                  <w:pPr>
                    <w:pStyle w:val="a7"/>
                    <w:ind w:left="346"/>
                    <w:jc w:val="both"/>
                    <w:rPr>
                      <w:rFonts w:cs="Arial"/>
                      <w:color w:val="000000"/>
                    </w:rPr>
                  </w:pPr>
                </w:p>
              </w:tc>
              <w:tc>
                <w:tcPr>
                  <w:tcW w:w="3993" w:type="dxa"/>
                  <w:shd w:val="clear" w:color="auto" w:fill="auto"/>
                </w:tcPr>
                <w:p w:rsidR="00933BF4" w:rsidRPr="00682B76" w:rsidRDefault="00703B33" w:rsidP="00F677C3">
                  <w:pPr>
                    <w:jc w:val="both"/>
                    <w:rPr>
                      <w:rFonts w:cs="Arial"/>
                      <w:b/>
                      <w:color w:val="000000"/>
                    </w:rPr>
                  </w:pPr>
                  <w:r w:rsidRPr="00682B76">
                    <w:t>Специальных документов не требуется</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6"/>
                      </w:rPr>
                      <w:t xml:space="preserve">Форма </w:t>
                    </w:r>
                    <w:r>
                      <w:rPr>
                        <w:rStyle w:val="a6"/>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F368FA" w:rsidP="00F677C3">
                  <w:pPr>
                    <w:jc w:val="both"/>
                    <w:rPr>
                      <w:rFonts w:cs="Arial"/>
                      <w:b/>
                      <w:i/>
                      <w:color w:val="FF0000"/>
                    </w:rPr>
                  </w:pPr>
                  <w:r w:rsidRPr="00F368FA">
                    <w:rPr>
                      <w:rFonts w:cs="Arial"/>
                      <w:b/>
                      <w:i/>
                    </w:rPr>
                    <w:t>Не установлены</w:t>
                  </w: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368FA">
                  <w:pPr>
                    <w:jc w:val="both"/>
                    <w:rPr>
                      <w:rFonts w:cs="Arial"/>
                      <w:b/>
                      <w:color w:val="000000"/>
                    </w:rPr>
                  </w:pPr>
                  <w:r w:rsidRPr="00B73AAF">
                    <w:rPr>
                      <w:rFonts w:cs="Arial"/>
                      <w:b/>
                      <w:color w:val="000000"/>
                    </w:rPr>
                    <w:t>Чем должно быть подтв</w:t>
                  </w:r>
                  <w:r w:rsidR="00F368FA">
                    <w:rPr>
                      <w:rFonts w:cs="Arial"/>
                      <w:b/>
                      <w:color w:val="000000"/>
                    </w:rPr>
                    <w:t>е</w:t>
                  </w:r>
                  <w:r w:rsidRPr="00B73AAF">
                    <w:rPr>
                      <w:rFonts w:cs="Arial"/>
                      <w:b/>
                      <w:color w:val="000000"/>
                    </w:rPr>
                    <w:t>рждено в составе Заявки</w:t>
                  </w:r>
                </w:p>
              </w:tc>
            </w:tr>
            <w:tr w:rsidR="00933BF4" w:rsidRPr="00B73AAF" w:rsidTr="00B55715">
              <w:tc>
                <w:tcPr>
                  <w:tcW w:w="3675" w:type="dxa"/>
                  <w:shd w:val="clear" w:color="auto" w:fill="auto"/>
                </w:tcPr>
                <w:p w:rsidR="00933BF4" w:rsidRPr="00B73AAF" w:rsidRDefault="00F368FA" w:rsidP="00F677C3">
                  <w:pPr>
                    <w:jc w:val="both"/>
                    <w:rPr>
                      <w:rFonts w:cs="Arial"/>
                      <w:b/>
                      <w:i/>
                      <w:color w:val="FF0000"/>
                    </w:rPr>
                  </w:pPr>
                  <w:r w:rsidRPr="00F368FA">
                    <w:rPr>
                      <w:rFonts w:cs="Arial"/>
                      <w:b/>
                      <w:i/>
                    </w:rPr>
                    <w:t>Не установлены</w:t>
                  </w: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AB1C1B">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ind w:firstLine="459"/>
              <w:jc w:val="both"/>
            </w:pPr>
            <w:r w:rsidRPr="00682B76">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82B76" w:rsidRPr="00682B76" w:rsidRDefault="00682B76" w:rsidP="00682B76">
            <w:pPr>
              <w:ind w:firstLine="459"/>
              <w:jc w:val="both"/>
            </w:pPr>
            <w:r w:rsidRPr="00682B76">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82B76" w:rsidRPr="00682B76" w:rsidRDefault="00682B76" w:rsidP="00682B76">
            <w:pPr>
              <w:ind w:firstLine="459"/>
              <w:jc w:val="both"/>
            </w:pPr>
            <w:r w:rsidRPr="00682B76">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682B76" w:rsidRPr="00682B76" w:rsidRDefault="00682B76" w:rsidP="00682B76">
            <w:pPr>
              <w:ind w:firstLine="459"/>
              <w:jc w:val="both"/>
            </w:pPr>
            <w:r w:rsidRPr="00682B76">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82B76" w:rsidRPr="00682B76" w:rsidRDefault="00682B76" w:rsidP="00682B76">
            <w:pPr>
              <w:ind w:firstLine="459"/>
              <w:jc w:val="both"/>
            </w:pPr>
            <w:r w:rsidRPr="00682B76">
              <w:t xml:space="preserve">Перечень товаров (работ, услуг) с единичными расценками приводится в </w:t>
            </w:r>
            <w:r w:rsidRPr="00682B76">
              <w:rPr>
                <w:color w:val="0000FF"/>
                <w:u w:val="single"/>
              </w:rPr>
              <w:t>разделе IV «Техническое задание»</w:t>
            </w:r>
            <w:r w:rsidRPr="00682B76">
              <w:t xml:space="preserve"> настоящего Извещения.</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6"/>
                  <w:iCs/>
                </w:rPr>
                <w:t xml:space="preserve">разделом </w:t>
              </w:r>
              <w:r w:rsidRPr="00B73AAF">
                <w:rPr>
                  <w:rStyle w:val="a6"/>
                  <w:iCs/>
                  <w:lang w:val="en-US"/>
                </w:rPr>
                <w:t>V</w:t>
              </w:r>
              <w:r w:rsidRPr="00B73AAF">
                <w:rPr>
                  <w:rStyle w:val="a6"/>
                  <w:iCs/>
                </w:rPr>
                <w:t xml:space="preserve"> «Проект договора»</w:t>
              </w:r>
            </w:hyperlink>
            <w:r w:rsidRPr="00B73AAF">
              <w:rPr>
                <w:iCs/>
              </w:rPr>
              <w:t xml:space="preserve"> и </w:t>
            </w:r>
            <w:hyperlink w:anchor="_РАЗДЕЛ_IV._Техническое" w:history="1">
              <w:r w:rsidRPr="00B73AAF">
                <w:rPr>
                  <w:rStyle w:val="a6"/>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f"/>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3" w:name="форма19"/>
            <w:bookmarkEnd w:id="32"/>
            <w:r w:rsidRPr="00B73AAF">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3"/>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8"/>
        <w:tabs>
          <w:tab w:val="clear" w:pos="4677"/>
          <w:tab w:val="clear" w:pos="9355"/>
        </w:tabs>
        <w:rPr>
          <w:sz w:val="2"/>
          <w:szCs w:val="2"/>
        </w:rPr>
      </w:pPr>
      <w:r w:rsidRPr="00B73AAF">
        <w:br w:type="page"/>
      </w:r>
    </w:p>
    <w:p w:rsidR="00933BF4" w:rsidRPr="00B73AAF" w:rsidRDefault="00933BF4" w:rsidP="00933BF4">
      <w:pPr>
        <w:pStyle w:val="24"/>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1" w:name="форма26"/>
            <w:bookmarkEnd w:id="40"/>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instrText>HYPERLINK  \l "_РАЗДЕЛ_III._ФОРМЫ"</w:instrText>
            </w:r>
            <w:r w:rsidRPr="00B73AAF">
              <w:fldChar w:fldCharType="separate"/>
            </w:r>
            <w:r w:rsidRPr="00B73AAF">
              <w:rPr>
                <w:rStyle w:val="a6"/>
              </w:rPr>
              <w:t xml:space="preserve">в части </w:t>
            </w:r>
            <w:bookmarkEnd w:id="47"/>
            <w:bookmarkEnd w:id="48"/>
            <w:r w:rsidRPr="00B73AAF">
              <w:rPr>
                <w:rStyle w:val="a6"/>
              </w:rPr>
              <w:t xml:space="preserve">III «ФОРМЫ ДЛЯ ЗАПОЛНЕНИЯ </w:t>
            </w:r>
            <w:r>
              <w:rPr>
                <w:rStyle w:val="a6"/>
              </w:rPr>
              <w:t>УЧАСТНИКАМИ</w:t>
            </w:r>
            <w:r w:rsidRPr="00B73AAF">
              <w:rPr>
                <w:rStyle w:val="a6"/>
              </w:rPr>
              <w:t>»</w:t>
            </w:r>
            <w:r w:rsidRPr="00B73AAF">
              <w:rPr>
                <w:rStyle w:val="a6"/>
              </w:rPr>
              <w:fldChar w:fldCharType="end"/>
            </w:r>
            <w:r w:rsidRPr="00B73AAF">
              <w:t>.</w:t>
            </w:r>
          </w:p>
          <w:p w:rsidR="00933BF4" w:rsidRPr="00B73AAF" w:rsidRDefault="00933BF4" w:rsidP="00F677C3">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6"/>
                </w:rPr>
                <w:t>форма 1</w:t>
              </w:r>
            </w:hyperlink>
            <w:r w:rsidRPr="00B73AAF">
              <w:t>) в качестве приложений должна содержать следующие документы:</w:t>
            </w:r>
            <w:bookmarkEnd w:id="49"/>
            <w:bookmarkEnd w:id="50"/>
            <w:bookmarkEnd w:id="51"/>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6"/>
                </w:rPr>
                <w:t>формой 2</w:t>
              </w:r>
            </w:hyperlink>
            <w:r w:rsidRPr="00B73AAF">
              <w:rPr>
                <w:rStyle w:val="a6"/>
              </w:rPr>
              <w:t xml:space="preserve">, </w:t>
            </w:r>
            <w:r w:rsidRPr="00B73AAF">
              <w:rPr>
                <w:rStyle w:val="a6"/>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6"/>
                </w:rPr>
                <w:t xml:space="preserve">установленным в пункте </w:t>
              </w:r>
              <w:r w:rsidRPr="00B73AAF">
                <w:rPr>
                  <w:rStyle w:val="a6"/>
                </w:rPr>
                <w:fldChar w:fldCharType="begin"/>
              </w:r>
              <w:r w:rsidRPr="00B73AAF">
                <w:rPr>
                  <w:rStyle w:val="a6"/>
                </w:rPr>
                <w:instrText xml:space="preserve"> REF _Ref378863846 \r \h </w:instrText>
              </w:r>
              <w:r>
                <w:rPr>
                  <w:rStyle w:val="a6"/>
                </w:rPr>
                <w:instrText xml:space="preserve"> \* MERGEFORMAT </w:instrText>
              </w:r>
              <w:r w:rsidRPr="00B73AAF">
                <w:rPr>
                  <w:rStyle w:val="a6"/>
                </w:rPr>
              </w:r>
              <w:r w:rsidRPr="00B73AAF">
                <w:rPr>
                  <w:rStyle w:val="a6"/>
                </w:rPr>
                <w:fldChar w:fldCharType="separate"/>
              </w:r>
              <w:r w:rsidR="00AB1C1B">
                <w:rPr>
                  <w:rStyle w:val="a6"/>
                </w:rPr>
                <w:t>18</w:t>
              </w:r>
              <w:r w:rsidRPr="00B73AAF">
                <w:rPr>
                  <w:rStyle w:val="a6"/>
                </w:rPr>
                <w:fldChar w:fldCharType="end"/>
              </w:r>
              <w:r w:rsidRPr="00B73AAF">
                <w:rPr>
                  <w:rStyle w:val="a6"/>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п.п. 1 пункта </w:t>
            </w:r>
            <w:hyperlink w:anchor="форма15" w:history="1">
              <w:r w:rsidRPr="006A0958">
                <w:rPr>
                  <w:rStyle w:val="a6"/>
                  <w:b/>
                </w:rPr>
                <w:fldChar w:fldCharType="begin"/>
              </w:r>
              <w:r w:rsidRPr="006A0958">
                <w:rPr>
                  <w:rStyle w:val="a6"/>
                </w:rPr>
                <w:instrText xml:space="preserve"> REF _Ref378863846 \r \h  \* MERGEFORMAT </w:instrText>
              </w:r>
              <w:r w:rsidRPr="006A0958">
                <w:rPr>
                  <w:rStyle w:val="a6"/>
                  <w:b/>
                </w:rPr>
              </w:r>
              <w:r w:rsidRPr="006A0958">
                <w:rPr>
                  <w:rStyle w:val="a6"/>
                  <w:b/>
                </w:rPr>
                <w:fldChar w:fldCharType="separate"/>
              </w:r>
              <w:r w:rsidR="00AB1C1B">
                <w:rPr>
                  <w:rStyle w:val="a6"/>
                </w:rPr>
                <w:t>18</w:t>
              </w:r>
              <w:r w:rsidRPr="006A0958">
                <w:rPr>
                  <w:rStyle w:val="a6"/>
                  <w:b/>
                </w:rPr>
                <w:fldChar w:fldCharType="end"/>
              </w:r>
              <w:r w:rsidRPr="00B73AAF">
                <w:rPr>
                  <w:rStyle w:val="a6"/>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6"/>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6"/>
                </w:rPr>
                <w:t>пункте 1</w:t>
              </w:r>
              <w:r>
                <w:rPr>
                  <w:rStyle w:val="a6"/>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6"/>
                </w:rPr>
                <w:t>пунктом 1</w:t>
              </w:r>
              <w:r>
                <w:rPr>
                  <w:rStyle w:val="a6"/>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6"/>
                </w:rPr>
                <w:t xml:space="preserve">пункте </w:t>
              </w:r>
              <w:r>
                <w:rPr>
                  <w:rStyle w:val="a6"/>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В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6"/>
                </w:rPr>
                <w:t xml:space="preserve">пункте </w:t>
              </w:r>
              <w:r>
                <w:rPr>
                  <w:rStyle w:val="a6"/>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5" w:name="форма27"/>
            <w:bookmarkEnd w:id="54"/>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6"/>
                </w:rPr>
                <w:t>формой 3</w:t>
              </w:r>
            </w:hyperlink>
            <w:r w:rsidRPr="00B73AAF">
              <w:t xml:space="preserve"> </w:t>
            </w:r>
            <w:hyperlink w:anchor="_РАЗДЕЛ_III._ФОРМЫ" w:history="1">
              <w:r w:rsidRPr="00B73AAF">
                <w:rPr>
                  <w:rStyle w:val="a6"/>
                </w:rPr>
                <w:t xml:space="preserve">раздела </w:t>
              </w:r>
              <w:r w:rsidRPr="00B73AAF">
                <w:rPr>
                  <w:rStyle w:val="a6"/>
                  <w:lang w:val="en-US"/>
                </w:rPr>
                <w:t>III</w:t>
              </w:r>
              <w:r w:rsidRPr="00B73AAF">
                <w:rPr>
                  <w:rStyle w:val="a6"/>
                </w:rPr>
                <w:t xml:space="preserve"> «ФОРМЫ ДЛЯ ЗАПОЛНЕНИЯ </w:t>
              </w:r>
              <w:r>
                <w:rPr>
                  <w:rStyle w:val="a6"/>
                </w:rPr>
                <w:t>УЧАСТНИКАМИ</w:t>
              </w:r>
              <w:r w:rsidRPr="00B73AAF">
                <w:rPr>
                  <w:rStyle w:val="a6"/>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7"/>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AB1C1B">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7"/>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33BF4" w:rsidRPr="00B73AAF" w:rsidRDefault="00933BF4" w:rsidP="00F677C3">
            <w:pPr>
              <w:pStyle w:val="a7"/>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AB1C1B">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AB1C1B">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7"/>
              <w:ind w:left="0" w:firstLine="382"/>
              <w:jc w:val="both"/>
            </w:pPr>
            <w:r w:rsidRPr="00B73AAF">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7"/>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933BF4" w:rsidRPr="00B73AAF" w:rsidRDefault="00933BF4" w:rsidP="00F677C3">
            <w:pPr>
              <w:pStyle w:val="a7"/>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7"/>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7"/>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7"/>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AB1C1B">
              <w:t>10</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7"/>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AB1C1B">
              <w:t>18</w:t>
            </w:r>
            <w:r w:rsidRPr="00B73AAF">
              <w:fldChar w:fldCharType="end"/>
            </w:r>
            <w:r w:rsidRPr="00B73AAF">
              <w:t xml:space="preserve"> </w:t>
            </w:r>
            <w:hyperlink w:anchor="_РАЗДЕЛ_II._СВЕДЕНИЯ" w:history="1">
              <w:r w:rsidRPr="00B73AAF">
                <w:rPr>
                  <w:rStyle w:val="a6"/>
                  <w:iCs/>
                </w:rPr>
                <w:t xml:space="preserve">раздела </w:t>
              </w:r>
              <w:r w:rsidRPr="00B73AAF">
                <w:rPr>
                  <w:rStyle w:val="a6"/>
                  <w:iCs/>
                  <w:lang w:val="en-US"/>
                </w:rPr>
                <w:t>II</w:t>
              </w:r>
              <w:r w:rsidRPr="00B73AAF">
                <w:rPr>
                  <w:rStyle w:val="a6"/>
                  <w:iCs/>
                </w:rPr>
                <w:t xml:space="preserve"> «Информационная карта»</w:t>
              </w:r>
            </w:hyperlink>
            <w:r w:rsidRPr="00B73AAF">
              <w:rPr>
                <w:iCs/>
              </w:rPr>
              <w:t xml:space="preserve"> </w:t>
            </w:r>
            <w:r>
              <w:rPr>
                <w:iCs/>
              </w:rPr>
              <w:t xml:space="preserve"> Извещения</w:t>
            </w:r>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AB1C1B">
              <w:t>28</w:t>
            </w:r>
            <w:r>
              <w:fldChar w:fldCharType="end"/>
            </w:r>
            <w:r w:rsidRPr="00B73AAF">
              <w:t xml:space="preserve">, </w:t>
            </w:r>
            <w:r>
              <w:fldChar w:fldCharType="begin"/>
            </w:r>
            <w:r>
              <w:instrText xml:space="preserve"> REF _Ref461526109 \r \h </w:instrText>
            </w:r>
            <w:r>
              <w:fldChar w:fldCharType="separate"/>
            </w:r>
            <w:r w:rsidR="00AB1C1B">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3"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8" w:name="_2.4._Критерии_и"/>
      <w:bookmarkEnd w:id="58"/>
      <w:r w:rsidRPr="00B73AAF">
        <w:br w:type="page"/>
      </w:r>
    </w:p>
    <w:p w:rsidR="00933BF4" w:rsidRPr="00B73AAF" w:rsidRDefault="00933BF4" w:rsidP="00933BF4">
      <w:pPr>
        <w:pStyle w:val="24"/>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591311"/>
      <w:bookmarkEnd w:id="59"/>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3"/>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8"/>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8"/>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8"/>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8"/>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8"/>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8"/>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8"/>
              <w:ind w:firstLine="528"/>
              <w:jc w:val="both"/>
            </w:pPr>
            <w:r>
              <w:t>- Извещения о закупке;</w:t>
            </w:r>
          </w:p>
          <w:p w:rsidR="00933BF4" w:rsidRPr="00510594" w:rsidRDefault="00933BF4" w:rsidP="00F677C3">
            <w:pPr>
              <w:pStyle w:val="a8"/>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8"/>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8"/>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8"/>
              <w:ind w:firstLine="528"/>
              <w:jc w:val="both"/>
            </w:pPr>
            <w:r w:rsidRPr="00510594">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8"/>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8"/>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8"/>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8"/>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8"/>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8"/>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8"/>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8"/>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4" w:history="1">
              <w:r w:rsidRPr="00B73AAF">
                <w:rPr>
                  <w:rStyle w:val="a6"/>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8"/>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8"/>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keepNext/>
              <w:ind w:left="33" w:firstLine="426"/>
              <w:contextualSpacing/>
              <w:jc w:val="both"/>
            </w:pPr>
            <w:r w:rsidRPr="00682B76">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682B76" w:rsidRPr="00682B76" w:rsidRDefault="00682B76" w:rsidP="00682B76">
            <w:pPr>
              <w:keepNext/>
              <w:ind w:left="33" w:firstLine="426"/>
              <w:contextualSpacing/>
              <w:jc w:val="both"/>
            </w:pPr>
            <w:r w:rsidRPr="00682B76">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682B76" w:rsidRPr="00682B76" w:rsidRDefault="00682B76" w:rsidP="00682B76">
            <w:pPr>
              <w:ind w:left="33" w:firstLine="426"/>
              <w:contextualSpacing/>
              <w:jc w:val="both"/>
            </w:pPr>
            <w:r w:rsidRPr="00682B76">
              <w:t>Заказчик не обязан приобретать товары (работы, услуги) на всю предельную общую стоимость заключаемого договора.</w:t>
            </w:r>
          </w:p>
          <w:p w:rsidR="00933BF4" w:rsidRPr="00B73AAF" w:rsidRDefault="00682B76" w:rsidP="00682B76">
            <w:pPr>
              <w:ind w:firstLine="528"/>
              <w:jc w:val="both"/>
              <w:rPr>
                <w:i/>
              </w:rPr>
            </w:pPr>
            <w:r w:rsidRPr="00682B76">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6"/>
                </w:rPr>
                <w:t xml:space="preserve">разделом </w:t>
              </w:r>
              <w:r w:rsidRPr="00B73AAF">
                <w:rPr>
                  <w:rStyle w:val="a6"/>
                  <w:lang w:val="en-US"/>
                </w:rPr>
                <w:t>V</w:t>
              </w:r>
              <w:r w:rsidRPr="00B73AAF">
                <w:rPr>
                  <w:rStyle w:val="a6"/>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7"/>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7"/>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7"/>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e"/>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F1645B">
          <w:rPr>
            <w:rStyle w:val="a6"/>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B73AAF">
        <w:rPr>
          <w:rFonts w:ascii="Times New Roman" w:hAnsi="Times New Roman"/>
          <w:b w:val="0"/>
          <w:bCs w:val="0"/>
          <w:color w:val="auto"/>
          <w:sz w:val="24"/>
          <w:szCs w:val="24"/>
        </w:rPr>
        <w:br w:type="page"/>
      </w:r>
      <w:bookmarkStart w:id="64" w:name="_Toc517185516"/>
      <w:bookmarkStart w:id="65" w:name="_Toc528591312"/>
      <w:bookmarkStart w:id="66" w:name="форма1"/>
      <w:bookmarkStart w:id="67"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4"/>
      <w:bookmarkEnd w:id="65"/>
      <w:r w:rsidRPr="00B73AAF">
        <w:rPr>
          <w:rFonts w:eastAsia="MS Mincho"/>
          <w:kern w:val="32"/>
          <w:lang w:val="x-none" w:eastAsia="x-none"/>
        </w:rPr>
        <w:t xml:space="preserve"> </w:t>
      </w:r>
      <w:bookmarkEnd w:id="66"/>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8" w:name="_Форма_1_ЗАЯВКА"/>
      <w:bookmarkStart w:id="69" w:name="_Toc517185517"/>
      <w:bookmarkStart w:id="70" w:name="_Toc528591313"/>
      <w:bookmarkEnd w:id="68"/>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9"/>
      <w:bookmarkEnd w:id="70"/>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B73AAF">
        <w:t xml:space="preserve">ЗАЯВКА НА УЧАСТИЕ В ОТКРЫТОМ </w:t>
      </w:r>
      <w:bookmarkEnd w:id="73"/>
      <w:bookmarkEnd w:id="74"/>
      <w:bookmarkEnd w:id="75"/>
      <w:bookmarkEnd w:id="76"/>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7" w:name="_Hlt440565644"/>
      <w:bookmarkEnd w:id="77"/>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AB1C1B">
        <w:t>29</w:t>
      </w:r>
      <w:r w:rsidRPr="00B73AAF">
        <w:fldChar w:fldCharType="end"/>
      </w:r>
      <w:r w:rsidRPr="00B73AAF">
        <w:t xml:space="preserve"> настояще</w:t>
      </w:r>
      <w:r>
        <w:t>го Извещения и</w:t>
      </w:r>
      <w:r w:rsidRPr="00B73AAF">
        <w:t xml:space="preserve"> п. 10.11 </w:t>
      </w:r>
      <w:hyperlink r:id="rId26" w:history="1">
        <w:r w:rsidRPr="00B73AAF">
          <w:rPr>
            <w:rStyle w:val="a6"/>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B73AAF">
          <w:rPr>
            <w:rStyle w:val="a6"/>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абз. 1 пп. б) пп. 1 пункта </w:t>
      </w:r>
      <w:r w:rsidRPr="00B73AAF">
        <w:fldChar w:fldCharType="begin"/>
      </w:r>
      <w:r w:rsidRPr="00B73AAF">
        <w:rPr>
          <w:i/>
        </w:rPr>
        <w:instrText xml:space="preserve"> REF _Ref368314814 \r \h  \* MERGEFORMAT </w:instrText>
      </w:r>
      <w:r w:rsidRPr="00B73AAF">
        <w:fldChar w:fldCharType="separate"/>
      </w:r>
      <w:r w:rsidR="00AB1C1B">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AB1C1B">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AB1C1B">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AB1C1B">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6"/>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f1"/>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7"/>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9"/>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c"/>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c"/>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c"/>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6" w:name="_Техническое_предложение_(Форма"/>
      <w:bookmarkStart w:id="97" w:name="_Toc235439567"/>
      <w:bookmarkStart w:id="98" w:name="_Toc305665991"/>
      <w:bookmarkEnd w:id="96"/>
      <w:r w:rsidRPr="00B73AAF">
        <w:t>ТЕХНИКО-КОММЕРЧЕСКОЕ ПРЕДЛОЖЕНИЕ</w:t>
      </w:r>
      <w:bookmarkEnd w:id="97"/>
      <w:bookmarkEnd w:id="98"/>
    </w:p>
    <w:p w:rsidR="00933BF4" w:rsidRPr="00B73AAF" w:rsidRDefault="00933BF4" w:rsidP="00933BF4"/>
    <w:p w:rsidR="00933BF4" w:rsidRDefault="00933BF4" w:rsidP="00933BF4">
      <w:pPr>
        <w:jc w:val="center"/>
      </w:pPr>
    </w:p>
    <w:p w:rsidR="00933BF4" w:rsidRPr="00EC45B9" w:rsidRDefault="00933BF4" w:rsidP="00933BF4">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5C24A0" w:rsidRDefault="00933BF4" w:rsidP="00933BF4">
      <w:pPr>
        <w:jc w:val="center"/>
      </w:pPr>
    </w:p>
    <w:p w:rsidR="00A534AF" w:rsidRPr="00A534AF" w:rsidRDefault="00A534AF" w:rsidP="00A534AF">
      <w:pPr>
        <w:ind w:firstLine="567"/>
        <w:jc w:val="both"/>
      </w:pPr>
      <w:r w:rsidRPr="00A534AF">
        <w:t xml:space="preserve">Изучив Извещение о проведении Открытого </w:t>
      </w:r>
      <w:r>
        <w:t>запроса котировок</w:t>
      </w:r>
      <w:r w:rsidRPr="00A534AF">
        <w:t xml:space="preserve"> в электронной форме на право заключения договора на поставку </w:t>
      </w:r>
      <w:r w:rsidR="00CE6691" w:rsidRPr="00CE6691">
        <w:t xml:space="preserve">люков чугунных, полимерно-песчанных, столбиков замерных </w:t>
      </w:r>
      <w:r w:rsidRPr="00A534AF">
        <w:t xml:space="preserve">(далее также </w:t>
      </w:r>
      <w:r>
        <w:t>–</w:t>
      </w:r>
      <w:r w:rsidRPr="00A534AF">
        <w:t xml:space="preserve"> </w:t>
      </w:r>
      <w:r>
        <w:t xml:space="preserve">Извещение </w:t>
      </w:r>
      <w:r w:rsidRPr="00A534AF">
        <w:t>о проведении Открытого запроса котировок) безоговорочно принимаем установленные в них требования и условия.</w:t>
      </w:r>
    </w:p>
    <w:p w:rsidR="00A534AF" w:rsidRPr="00A534AF" w:rsidRDefault="00A534AF" w:rsidP="00A534AF">
      <w:pPr>
        <w:ind w:firstLine="567"/>
        <w:jc w:val="both"/>
      </w:pPr>
      <w:r w:rsidRPr="00A534AF">
        <w:t xml:space="preserve"> Мы согласны поставить предусмотренные Открытым запрос</w:t>
      </w:r>
      <w:r w:rsidR="00CD6C65">
        <w:t>ом</w:t>
      </w:r>
      <w:r w:rsidRPr="00A534AF">
        <w:t xml:space="preserve"> котировок в электронной форме товары, являющиеся объектом закупки, в сроки, объеме и качестве, в соответствии с требованиями </w:t>
      </w:r>
      <w:r>
        <w:t>Извещения о запросе котировок</w:t>
      </w:r>
      <w:r w:rsidRPr="00A534AF">
        <w:t xml:space="preserve"> и на условиях, которые определены в Техническом задании и проекте договора</w:t>
      </w:r>
      <w:r w:rsidRPr="00A534AF">
        <w:rPr>
          <w:sz w:val="22"/>
          <w:szCs w:val="22"/>
          <w:lang w:eastAsia="en-US"/>
        </w:rPr>
        <w:t xml:space="preserve"> на</w:t>
      </w:r>
      <w:r w:rsidRPr="00A534AF">
        <w:t xml:space="preserve"> поставку </w:t>
      </w:r>
      <w:r w:rsidR="00CE6691" w:rsidRPr="00CE6691">
        <w:t>люков чугунных, полимерно-песчанных, столбиков замерных</w:t>
      </w:r>
      <w:r w:rsidRPr="00A534AF">
        <w:t>.</w:t>
      </w:r>
    </w:p>
    <w:p w:rsidR="00A534AF" w:rsidRPr="00A534AF" w:rsidRDefault="00A534AF" w:rsidP="00A534AF">
      <w:pPr>
        <w:ind w:firstLine="567"/>
        <w:jc w:val="both"/>
      </w:pPr>
      <w:r w:rsidRPr="00A534AF">
        <w:t xml:space="preserve">В случае признания нас победителем </w:t>
      </w:r>
      <w:r w:rsidR="00CD6C65">
        <w:t>запроса котировок</w:t>
      </w:r>
      <w:r w:rsidRPr="00A534AF">
        <w:t xml:space="preserve">, мы берем на себя обязательства подписать договор, в соответствии с требованиями </w:t>
      </w:r>
      <w:r w:rsidR="00CE6691">
        <w:t>Извещения о запросе котировок</w:t>
      </w:r>
      <w:r w:rsidRPr="00A534AF">
        <w:t>.</w:t>
      </w:r>
    </w:p>
    <w:p w:rsidR="00A534AF" w:rsidRPr="00A534AF" w:rsidRDefault="00A534AF" w:rsidP="00A534AF">
      <w:pPr>
        <w:ind w:firstLine="567"/>
        <w:jc w:val="both"/>
      </w:pPr>
    </w:p>
    <w:p w:rsidR="00A534AF" w:rsidRPr="00A534AF" w:rsidRDefault="00A534AF" w:rsidP="00A534AF">
      <w:pPr>
        <w:ind w:firstLine="567"/>
        <w:jc w:val="center"/>
      </w:pPr>
      <w:r w:rsidRPr="00A534AF">
        <w:rPr>
          <w:rFonts w:eastAsia="Calibri"/>
          <w:b/>
          <w:lang w:eastAsia="en-US"/>
        </w:rPr>
        <w:t>Сведения о товаре</w:t>
      </w:r>
    </w:p>
    <w:p w:rsidR="00A534AF" w:rsidRPr="00A534AF" w:rsidRDefault="00A534AF" w:rsidP="00A534AF">
      <w:pPr>
        <w:ind w:firstLine="567"/>
        <w:jc w:val="both"/>
      </w:pPr>
    </w:p>
    <w:tbl>
      <w:tblPr>
        <w:tblW w:w="1057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1418"/>
        <w:gridCol w:w="1275"/>
        <w:gridCol w:w="1218"/>
        <w:gridCol w:w="1985"/>
      </w:tblGrid>
      <w:tr w:rsidR="00CD6C65" w:rsidRPr="00A534AF" w:rsidTr="00CD6C65">
        <w:trPr>
          <w:trHeight w:val="1393"/>
        </w:trPr>
        <w:tc>
          <w:tcPr>
            <w:tcW w:w="880" w:type="dxa"/>
          </w:tcPr>
          <w:p w:rsidR="00CD6C65" w:rsidRPr="00A534AF" w:rsidRDefault="00CD6C65" w:rsidP="00A534AF">
            <w:pPr>
              <w:jc w:val="center"/>
              <w:rPr>
                <w:b/>
                <w:bCs/>
                <w:color w:val="444444"/>
                <w:sz w:val="16"/>
                <w:szCs w:val="16"/>
              </w:rPr>
            </w:pPr>
            <w:r w:rsidRPr="00A534AF">
              <w:rPr>
                <w:b/>
                <w:bCs/>
                <w:color w:val="444444"/>
                <w:sz w:val="16"/>
                <w:szCs w:val="16"/>
              </w:rPr>
              <w:t>№ п/п</w:t>
            </w:r>
          </w:p>
        </w:tc>
        <w:tc>
          <w:tcPr>
            <w:tcW w:w="3798" w:type="dxa"/>
            <w:shd w:val="clear" w:color="auto" w:fill="auto"/>
            <w:vAlign w:val="center"/>
            <w:hideMark/>
          </w:tcPr>
          <w:p w:rsidR="00CD6C65" w:rsidRPr="00A534AF" w:rsidRDefault="00CD6C65" w:rsidP="00A534AF">
            <w:pPr>
              <w:jc w:val="center"/>
              <w:rPr>
                <w:b/>
                <w:bCs/>
                <w:color w:val="444444"/>
                <w:sz w:val="16"/>
                <w:szCs w:val="16"/>
              </w:rPr>
            </w:pPr>
            <w:r w:rsidRPr="00A534AF">
              <w:rPr>
                <w:b/>
                <w:bCs/>
                <w:color w:val="444444"/>
                <w:sz w:val="16"/>
                <w:szCs w:val="16"/>
              </w:rPr>
              <w:t>Наименование поставляемого товара</w:t>
            </w:r>
          </w:p>
        </w:tc>
        <w:tc>
          <w:tcPr>
            <w:tcW w:w="1418" w:type="dxa"/>
            <w:shd w:val="clear" w:color="auto" w:fill="auto"/>
            <w:vAlign w:val="center"/>
          </w:tcPr>
          <w:p w:rsidR="00CD6C65" w:rsidRPr="00A534AF" w:rsidRDefault="00CD6C65" w:rsidP="00A534AF">
            <w:pPr>
              <w:spacing w:after="160" w:line="259" w:lineRule="auto"/>
              <w:jc w:val="center"/>
              <w:rPr>
                <w:rFonts w:eastAsiaTheme="minorHAnsi"/>
                <w:color w:val="000000"/>
                <w:sz w:val="16"/>
                <w:szCs w:val="16"/>
                <w:lang w:eastAsia="en-US"/>
              </w:rPr>
            </w:pPr>
            <w:r w:rsidRPr="00A534AF">
              <w:rPr>
                <w:rFonts w:eastAsiaTheme="minorHAnsi"/>
                <w:color w:val="000000"/>
                <w:sz w:val="16"/>
                <w:szCs w:val="16"/>
                <w:lang w:eastAsia="en-US"/>
              </w:rPr>
              <w:t>Описание</w:t>
            </w:r>
          </w:p>
        </w:tc>
        <w:tc>
          <w:tcPr>
            <w:tcW w:w="1275" w:type="dxa"/>
            <w:shd w:val="clear" w:color="auto" w:fill="auto"/>
            <w:vAlign w:val="center"/>
          </w:tcPr>
          <w:p w:rsidR="00CD6C65" w:rsidRPr="00A534AF" w:rsidRDefault="00CD6C65" w:rsidP="00A534AF">
            <w:pPr>
              <w:spacing w:after="160" w:line="259" w:lineRule="auto"/>
              <w:jc w:val="center"/>
              <w:rPr>
                <w:rFonts w:eastAsiaTheme="minorHAnsi"/>
                <w:color w:val="000000"/>
                <w:sz w:val="16"/>
                <w:szCs w:val="16"/>
                <w:lang w:eastAsia="en-US"/>
              </w:rPr>
            </w:pPr>
            <w:r w:rsidRPr="00A534AF">
              <w:rPr>
                <w:rFonts w:eastAsiaTheme="minorHAnsi"/>
                <w:color w:val="000000"/>
                <w:sz w:val="16"/>
                <w:szCs w:val="16"/>
                <w:lang w:eastAsia="en-US"/>
              </w:rPr>
              <w:t>Ед. изм</w:t>
            </w:r>
            <w:r>
              <w:rPr>
                <w:rFonts w:eastAsiaTheme="minorHAnsi"/>
                <w:color w:val="000000"/>
                <w:sz w:val="16"/>
                <w:szCs w:val="16"/>
                <w:lang w:eastAsia="en-US"/>
              </w:rPr>
              <w:t>.</w:t>
            </w:r>
          </w:p>
        </w:tc>
        <w:tc>
          <w:tcPr>
            <w:tcW w:w="1218" w:type="dxa"/>
          </w:tcPr>
          <w:p w:rsidR="00CD6C65" w:rsidRDefault="00CD6C65" w:rsidP="00A534AF">
            <w:pPr>
              <w:tabs>
                <w:tab w:val="left" w:pos="1593"/>
              </w:tabs>
              <w:jc w:val="center"/>
              <w:rPr>
                <w:bCs/>
                <w:color w:val="444444"/>
                <w:sz w:val="16"/>
                <w:szCs w:val="16"/>
              </w:rPr>
            </w:pPr>
          </w:p>
          <w:p w:rsidR="00CD6C65" w:rsidRDefault="00CD6C65" w:rsidP="00A534AF">
            <w:pPr>
              <w:tabs>
                <w:tab w:val="left" w:pos="1593"/>
              </w:tabs>
              <w:jc w:val="center"/>
              <w:rPr>
                <w:bCs/>
                <w:color w:val="444444"/>
                <w:sz w:val="16"/>
                <w:szCs w:val="16"/>
              </w:rPr>
            </w:pPr>
          </w:p>
          <w:p w:rsidR="00CD6C65" w:rsidRDefault="00CD6C65" w:rsidP="00A534AF">
            <w:pPr>
              <w:tabs>
                <w:tab w:val="left" w:pos="1593"/>
              </w:tabs>
              <w:jc w:val="center"/>
              <w:rPr>
                <w:bCs/>
                <w:color w:val="444444"/>
                <w:sz w:val="16"/>
                <w:szCs w:val="16"/>
              </w:rPr>
            </w:pPr>
          </w:p>
          <w:p w:rsidR="00CD6C65" w:rsidRPr="00A534AF" w:rsidRDefault="00CD6C65" w:rsidP="00A534AF">
            <w:pPr>
              <w:tabs>
                <w:tab w:val="left" w:pos="1593"/>
              </w:tabs>
              <w:jc w:val="center"/>
              <w:rPr>
                <w:bCs/>
                <w:color w:val="444444"/>
                <w:sz w:val="16"/>
                <w:szCs w:val="16"/>
              </w:rPr>
            </w:pPr>
            <w:r>
              <w:rPr>
                <w:bCs/>
                <w:color w:val="444444"/>
                <w:sz w:val="16"/>
                <w:szCs w:val="16"/>
              </w:rPr>
              <w:t>Гарантийный срок</w:t>
            </w:r>
          </w:p>
        </w:tc>
        <w:tc>
          <w:tcPr>
            <w:tcW w:w="1985" w:type="dxa"/>
            <w:vAlign w:val="center"/>
          </w:tcPr>
          <w:p w:rsidR="00CD6C65" w:rsidRPr="00A534AF" w:rsidRDefault="00CD6C65" w:rsidP="00A534AF">
            <w:pPr>
              <w:tabs>
                <w:tab w:val="left" w:pos="1593"/>
              </w:tabs>
              <w:jc w:val="center"/>
              <w:rPr>
                <w:bCs/>
                <w:color w:val="444444"/>
                <w:sz w:val="16"/>
                <w:szCs w:val="16"/>
              </w:rPr>
            </w:pPr>
            <w:r>
              <w:rPr>
                <w:bCs/>
                <w:color w:val="444444"/>
                <w:sz w:val="16"/>
                <w:szCs w:val="16"/>
              </w:rPr>
              <w:t>Производитель</w:t>
            </w:r>
          </w:p>
        </w:tc>
      </w:tr>
      <w:tr w:rsidR="00CD6C65" w:rsidRPr="00A534AF" w:rsidTr="00CD6C65">
        <w:trPr>
          <w:trHeight w:val="450"/>
        </w:trPr>
        <w:tc>
          <w:tcPr>
            <w:tcW w:w="880" w:type="dxa"/>
          </w:tcPr>
          <w:p w:rsidR="00CD6C65" w:rsidRPr="00A534AF" w:rsidRDefault="00CD6C65" w:rsidP="00A534AF">
            <w:pPr>
              <w:jc w:val="center"/>
              <w:rPr>
                <w:color w:val="000000"/>
                <w:sz w:val="18"/>
                <w:szCs w:val="18"/>
              </w:rPr>
            </w:pPr>
            <w:r w:rsidRPr="00A534AF">
              <w:rPr>
                <w:color w:val="000000"/>
                <w:sz w:val="18"/>
                <w:szCs w:val="18"/>
              </w:rPr>
              <w:t>1</w:t>
            </w:r>
          </w:p>
        </w:tc>
        <w:tc>
          <w:tcPr>
            <w:tcW w:w="3798" w:type="dxa"/>
            <w:shd w:val="clear" w:color="auto" w:fill="auto"/>
            <w:vAlign w:val="center"/>
          </w:tcPr>
          <w:p w:rsidR="00CD6C65" w:rsidRPr="00A534AF" w:rsidRDefault="00CD6C65" w:rsidP="00A534AF">
            <w:pPr>
              <w:jc w:val="center"/>
              <w:rPr>
                <w:color w:val="000000"/>
                <w:sz w:val="18"/>
                <w:szCs w:val="18"/>
              </w:rPr>
            </w:pPr>
          </w:p>
        </w:tc>
        <w:tc>
          <w:tcPr>
            <w:tcW w:w="1418" w:type="dxa"/>
            <w:shd w:val="clear" w:color="auto" w:fill="auto"/>
            <w:noWrap/>
            <w:vAlign w:val="center"/>
          </w:tcPr>
          <w:p w:rsidR="00CD6C65" w:rsidRPr="00A534AF" w:rsidRDefault="00CD6C65" w:rsidP="00A534AF">
            <w:pPr>
              <w:jc w:val="center"/>
              <w:rPr>
                <w:color w:val="000000"/>
                <w:sz w:val="22"/>
                <w:szCs w:val="22"/>
              </w:rPr>
            </w:pPr>
          </w:p>
        </w:tc>
        <w:tc>
          <w:tcPr>
            <w:tcW w:w="1275" w:type="dxa"/>
            <w:shd w:val="clear" w:color="auto" w:fill="auto"/>
            <w:noWrap/>
            <w:vAlign w:val="center"/>
          </w:tcPr>
          <w:p w:rsidR="00CD6C65" w:rsidRPr="00A534AF" w:rsidRDefault="00CD6C65" w:rsidP="00A534AF">
            <w:pPr>
              <w:jc w:val="center"/>
              <w:rPr>
                <w:color w:val="000000"/>
                <w:sz w:val="22"/>
                <w:szCs w:val="22"/>
              </w:rPr>
            </w:pPr>
          </w:p>
        </w:tc>
        <w:tc>
          <w:tcPr>
            <w:tcW w:w="1218" w:type="dxa"/>
          </w:tcPr>
          <w:p w:rsidR="00CD6C65" w:rsidRPr="00A534AF" w:rsidRDefault="00CD6C65" w:rsidP="00A534AF">
            <w:pPr>
              <w:jc w:val="center"/>
              <w:rPr>
                <w:color w:val="000000"/>
                <w:sz w:val="18"/>
                <w:szCs w:val="18"/>
              </w:rPr>
            </w:pPr>
          </w:p>
        </w:tc>
        <w:tc>
          <w:tcPr>
            <w:tcW w:w="1985" w:type="dxa"/>
          </w:tcPr>
          <w:p w:rsidR="00CD6C65" w:rsidRPr="00A534AF" w:rsidRDefault="00CD6C65" w:rsidP="00A534AF">
            <w:pPr>
              <w:jc w:val="center"/>
              <w:rPr>
                <w:color w:val="000000"/>
                <w:sz w:val="18"/>
                <w:szCs w:val="18"/>
              </w:rPr>
            </w:pPr>
          </w:p>
        </w:tc>
      </w:tr>
      <w:tr w:rsidR="00CD6C65" w:rsidRPr="00A534AF" w:rsidTr="00CD6C65">
        <w:trPr>
          <w:trHeight w:val="450"/>
        </w:trPr>
        <w:tc>
          <w:tcPr>
            <w:tcW w:w="880" w:type="dxa"/>
          </w:tcPr>
          <w:p w:rsidR="00CD6C65" w:rsidRPr="00A534AF" w:rsidRDefault="00CD6C65" w:rsidP="00A534AF">
            <w:pPr>
              <w:jc w:val="center"/>
              <w:rPr>
                <w:color w:val="000000"/>
                <w:sz w:val="18"/>
                <w:szCs w:val="18"/>
              </w:rPr>
            </w:pPr>
            <w:r w:rsidRPr="00A534AF">
              <w:rPr>
                <w:color w:val="000000"/>
                <w:sz w:val="18"/>
                <w:szCs w:val="18"/>
              </w:rPr>
              <w:t>2 и т.д.</w:t>
            </w:r>
          </w:p>
        </w:tc>
        <w:tc>
          <w:tcPr>
            <w:tcW w:w="3798" w:type="dxa"/>
            <w:shd w:val="clear" w:color="auto" w:fill="auto"/>
            <w:vAlign w:val="center"/>
          </w:tcPr>
          <w:p w:rsidR="00CD6C65" w:rsidRPr="00A534AF" w:rsidRDefault="00CD6C65" w:rsidP="00A534AF">
            <w:pPr>
              <w:jc w:val="center"/>
              <w:rPr>
                <w:color w:val="000000"/>
                <w:sz w:val="18"/>
                <w:szCs w:val="18"/>
              </w:rPr>
            </w:pPr>
          </w:p>
        </w:tc>
        <w:tc>
          <w:tcPr>
            <w:tcW w:w="1418" w:type="dxa"/>
            <w:shd w:val="clear" w:color="auto" w:fill="auto"/>
            <w:noWrap/>
            <w:vAlign w:val="center"/>
          </w:tcPr>
          <w:p w:rsidR="00CD6C65" w:rsidRPr="00A534AF" w:rsidRDefault="00CD6C65" w:rsidP="00A534AF">
            <w:pPr>
              <w:jc w:val="center"/>
              <w:rPr>
                <w:color w:val="000000"/>
                <w:sz w:val="22"/>
                <w:szCs w:val="22"/>
              </w:rPr>
            </w:pPr>
          </w:p>
        </w:tc>
        <w:tc>
          <w:tcPr>
            <w:tcW w:w="1275" w:type="dxa"/>
            <w:shd w:val="clear" w:color="auto" w:fill="auto"/>
            <w:noWrap/>
            <w:vAlign w:val="center"/>
          </w:tcPr>
          <w:p w:rsidR="00CD6C65" w:rsidRPr="00A534AF" w:rsidRDefault="00CD6C65" w:rsidP="00A534AF">
            <w:pPr>
              <w:jc w:val="center"/>
              <w:rPr>
                <w:color w:val="000000"/>
                <w:sz w:val="22"/>
                <w:szCs w:val="22"/>
              </w:rPr>
            </w:pPr>
          </w:p>
        </w:tc>
        <w:tc>
          <w:tcPr>
            <w:tcW w:w="1218" w:type="dxa"/>
          </w:tcPr>
          <w:p w:rsidR="00CD6C65" w:rsidRPr="00A534AF" w:rsidRDefault="00CD6C65" w:rsidP="00A534AF">
            <w:pPr>
              <w:jc w:val="center"/>
              <w:rPr>
                <w:color w:val="000000"/>
                <w:sz w:val="18"/>
                <w:szCs w:val="18"/>
              </w:rPr>
            </w:pPr>
          </w:p>
        </w:tc>
        <w:tc>
          <w:tcPr>
            <w:tcW w:w="1985" w:type="dxa"/>
          </w:tcPr>
          <w:p w:rsidR="00CD6C65" w:rsidRPr="00A534AF" w:rsidRDefault="00CD6C65" w:rsidP="00A534AF">
            <w:pPr>
              <w:jc w:val="center"/>
              <w:rPr>
                <w:color w:val="000000"/>
                <w:sz w:val="18"/>
                <w:szCs w:val="18"/>
              </w:rPr>
            </w:pPr>
          </w:p>
        </w:tc>
      </w:tr>
    </w:tbl>
    <w:p w:rsidR="00A534AF" w:rsidRPr="00A534AF" w:rsidRDefault="00A534AF" w:rsidP="00A534AF">
      <w:pPr>
        <w:jc w:val="center"/>
        <w:rPr>
          <w:i/>
          <w:color w:val="FF0000"/>
          <w:u w:val="single"/>
        </w:rPr>
      </w:pP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CD6C65" w:rsidRDefault="00CD6C65" w:rsidP="00CD6C65">
      <w:pPr>
        <w:pStyle w:val="affc"/>
      </w:pPr>
    </w:p>
    <w:p w:rsidR="00CD6C65" w:rsidRPr="00E066C7" w:rsidRDefault="00CD6C65" w:rsidP="00CD6C65">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CD6C65" w:rsidRPr="00E066C7" w:rsidRDefault="00CD6C65" w:rsidP="00CD6C65">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(Ф.И.О. и должность подписавшего)</w:t>
      </w:r>
    </w:p>
    <w:p w:rsidR="00CD6C65" w:rsidRPr="00E066C7" w:rsidRDefault="00CD6C65" w:rsidP="00CD6C65">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Default="00933BF4" w:rsidP="00933BF4"/>
    <w:p w:rsidR="00062190" w:rsidRDefault="00062190" w:rsidP="00933BF4">
      <w:r>
        <w:t>Коэффициент снижения цены*___________</w:t>
      </w:r>
    </w:p>
    <w:p w:rsidR="00062190" w:rsidRPr="00B73AAF" w:rsidRDefault="00062190"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62190" w:rsidRPr="00062190" w:rsidTr="00062190">
        <w:tc>
          <w:tcPr>
            <w:tcW w:w="3474" w:type="dxa"/>
            <w:shd w:val="clear" w:color="auto" w:fill="auto"/>
          </w:tcPr>
          <w:p w:rsidR="00062190" w:rsidRPr="00062190" w:rsidRDefault="00062190" w:rsidP="00062190">
            <w:pPr>
              <w:rPr>
                <w:rFonts w:cs="Arial"/>
                <w:color w:val="000000"/>
              </w:rPr>
            </w:pPr>
            <w:r w:rsidRPr="00062190">
              <w:rPr>
                <w:rFonts w:cs="Arial"/>
                <w:color w:val="000000"/>
              </w:rPr>
              <w:t>Критерий (оцениваемые показатели критерия)</w:t>
            </w:r>
          </w:p>
        </w:tc>
        <w:tc>
          <w:tcPr>
            <w:tcW w:w="6616" w:type="dxa"/>
            <w:shd w:val="clear" w:color="auto" w:fill="auto"/>
          </w:tcPr>
          <w:p w:rsidR="00062190" w:rsidRPr="00062190" w:rsidRDefault="00062190" w:rsidP="00062190">
            <w:pPr>
              <w:rPr>
                <w:rFonts w:cs="Arial"/>
                <w:color w:val="000000"/>
              </w:rPr>
            </w:pPr>
            <w:r w:rsidRPr="00062190">
              <w:rPr>
                <w:rFonts w:cs="Arial"/>
                <w:color w:val="000000"/>
              </w:rPr>
              <w:t xml:space="preserve">Предложение Участника </w:t>
            </w:r>
          </w:p>
        </w:tc>
      </w:tr>
      <w:tr w:rsidR="00062190" w:rsidRPr="00062190" w:rsidTr="00062190">
        <w:tc>
          <w:tcPr>
            <w:tcW w:w="3474" w:type="dxa"/>
            <w:shd w:val="clear" w:color="auto" w:fill="auto"/>
          </w:tcPr>
          <w:p w:rsidR="00062190" w:rsidRPr="00062190" w:rsidRDefault="00062190" w:rsidP="00062190">
            <w:pPr>
              <w:numPr>
                <w:ilvl w:val="0"/>
                <w:numId w:val="5"/>
              </w:numPr>
              <w:spacing w:after="160" w:line="259" w:lineRule="auto"/>
              <w:ind w:left="313"/>
              <w:rPr>
                <w:rFonts w:cs="Arial"/>
                <w:color w:val="000000"/>
              </w:rPr>
            </w:pPr>
            <w:r w:rsidRPr="00062190">
              <w:rPr>
                <w:rFonts w:cs="Arial"/>
                <w:color w:val="000000"/>
              </w:rPr>
              <w:t>Цена договора с учетом коэффициента снижения</w:t>
            </w:r>
            <w:r w:rsidR="003C15D1">
              <w:rPr>
                <w:rFonts w:cs="Arial"/>
                <w:color w:val="000000"/>
              </w:rPr>
              <w:t xml:space="preserve"> цены</w:t>
            </w:r>
          </w:p>
          <w:p w:rsidR="00062190" w:rsidRPr="00062190" w:rsidRDefault="00062190" w:rsidP="00062190">
            <w:pPr>
              <w:ind w:left="313"/>
              <w:rPr>
                <w:rFonts w:cs="Arial"/>
                <w:color w:val="000000"/>
              </w:rPr>
            </w:pPr>
          </w:p>
        </w:tc>
        <w:tc>
          <w:tcPr>
            <w:tcW w:w="6616" w:type="dxa"/>
            <w:shd w:val="clear" w:color="auto" w:fill="auto"/>
          </w:tcPr>
          <w:p w:rsidR="00062190" w:rsidRPr="00062190" w:rsidRDefault="00062190" w:rsidP="00062190">
            <w:pPr>
              <w:rPr>
                <w:rFonts w:cs="Arial"/>
                <w:color w:val="000000"/>
              </w:rPr>
            </w:pPr>
            <w:r w:rsidRPr="00062190">
              <w:rPr>
                <w:rFonts w:cs="Arial"/>
                <w:color w:val="000000"/>
              </w:rPr>
              <w:t>_____________________ (______________________________) рублей __ коп. (с НДС ___%, без НДС, НДС не облагается) (</w:t>
            </w:r>
            <w:r w:rsidRPr="00062190">
              <w:rPr>
                <w:rFonts w:cs="Arial"/>
                <w:i/>
                <w:color w:val="000000"/>
              </w:rPr>
              <w:t>выбрать нужное)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e"/>
        <w:tblW w:w="10114" w:type="dxa"/>
        <w:tblInd w:w="-5" w:type="dxa"/>
        <w:tblLook w:val="04A0" w:firstRow="1" w:lastRow="0" w:firstColumn="1" w:lastColumn="0" w:noHBand="0" w:noVBand="1"/>
      </w:tblPr>
      <w:tblGrid>
        <w:gridCol w:w="3515"/>
        <w:gridCol w:w="3388"/>
        <w:gridCol w:w="3211"/>
      </w:tblGrid>
      <w:tr w:rsidR="002B37DA" w:rsidRPr="00C52174" w:rsidTr="007329CE">
        <w:tc>
          <w:tcPr>
            <w:tcW w:w="3515" w:type="dxa"/>
            <w:shd w:val="clear" w:color="auto" w:fill="F2F2F2" w:themeFill="background1" w:themeFillShade="F2"/>
          </w:tcPr>
          <w:p w:rsidR="002B37DA" w:rsidRPr="00C52174" w:rsidRDefault="002B37DA"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3388" w:type="dxa"/>
            <w:shd w:val="clear" w:color="auto" w:fill="F2F2F2" w:themeFill="background1" w:themeFillShade="F2"/>
          </w:tcPr>
          <w:p w:rsidR="002B37DA" w:rsidRPr="00E066C7" w:rsidRDefault="002B37DA" w:rsidP="00CD6C65">
            <w:pPr>
              <w:jc w:val="center"/>
            </w:pPr>
            <w:r w:rsidRPr="002B37DA">
              <w:t>Цена за единицу товара, работы, услуги</w:t>
            </w:r>
            <w:r w:rsidR="003C4CB3">
              <w:t xml:space="preserve"> с учетом коэффициента снижения</w:t>
            </w:r>
            <w:r w:rsidRPr="002B37DA">
              <w:t xml:space="preserve"> </w:t>
            </w:r>
            <w:r w:rsidR="003C15D1" w:rsidRPr="003C15D1">
              <w:t xml:space="preserve">цены </w:t>
            </w:r>
            <w:r w:rsidRPr="002B37DA">
              <w:t>(</w:t>
            </w:r>
            <w:r w:rsidRPr="00CD6C65">
              <w:rPr>
                <w:i/>
              </w:rPr>
              <w:t xml:space="preserve">с НДС, без НДС, НДС не облагается – </w:t>
            </w:r>
            <w:r w:rsidR="00CD6C65" w:rsidRPr="00CD6C65">
              <w:rPr>
                <w:i/>
              </w:rPr>
              <w:t>выбрать нужное</w:t>
            </w:r>
            <w:r w:rsidR="00CD6C65" w:rsidRPr="002B37DA">
              <w:t xml:space="preserve">) </w:t>
            </w:r>
          </w:p>
        </w:tc>
        <w:tc>
          <w:tcPr>
            <w:tcW w:w="3211" w:type="dxa"/>
            <w:shd w:val="clear" w:color="auto" w:fill="F2F2F2" w:themeFill="background1" w:themeFillShade="F2"/>
          </w:tcPr>
          <w:p w:rsidR="002B37DA" w:rsidRPr="00E066C7" w:rsidRDefault="00062190" w:rsidP="00062190">
            <w:pPr>
              <w:jc w:val="center"/>
            </w:pPr>
            <w:r w:rsidRPr="00062190">
              <w:t>Наи</w:t>
            </w:r>
            <w:r>
              <w:t>менование страны происхождения товара</w:t>
            </w:r>
          </w:p>
        </w:tc>
      </w:tr>
      <w:tr w:rsidR="002B37DA" w:rsidRPr="00C52174" w:rsidTr="007329CE">
        <w:tc>
          <w:tcPr>
            <w:tcW w:w="3515" w:type="dxa"/>
          </w:tcPr>
          <w:p w:rsidR="002B37DA" w:rsidRPr="00C52174" w:rsidRDefault="002B37DA" w:rsidP="00C52174">
            <w:pPr>
              <w:jc w:val="center"/>
              <w:rPr>
                <w:b/>
              </w:rPr>
            </w:pPr>
          </w:p>
        </w:tc>
        <w:tc>
          <w:tcPr>
            <w:tcW w:w="3388" w:type="dxa"/>
          </w:tcPr>
          <w:p w:rsidR="002B37DA" w:rsidRPr="00C52174" w:rsidRDefault="002B37DA" w:rsidP="00C52174">
            <w:pPr>
              <w:jc w:val="center"/>
              <w:rPr>
                <w:b/>
              </w:rPr>
            </w:pPr>
          </w:p>
        </w:tc>
        <w:tc>
          <w:tcPr>
            <w:tcW w:w="3211" w:type="dxa"/>
          </w:tcPr>
          <w:p w:rsidR="002B37DA" w:rsidRPr="00C52174" w:rsidRDefault="002B37DA" w:rsidP="00C52174">
            <w:pPr>
              <w:jc w:val="center"/>
              <w:rPr>
                <w:b/>
              </w:rPr>
            </w:pPr>
          </w:p>
        </w:tc>
      </w:tr>
    </w:tbl>
    <w:p w:rsidR="00933BF4" w:rsidRPr="00B73AAF" w:rsidRDefault="00933BF4" w:rsidP="00933BF4"/>
    <w:p w:rsidR="00933BF4" w:rsidRDefault="00933BF4" w:rsidP="00933BF4">
      <w:pPr>
        <w:pStyle w:val="affc"/>
      </w:pPr>
    </w:p>
    <w:p w:rsidR="00E066C7" w:rsidRDefault="00E066C7" w:rsidP="00933BF4">
      <w:pPr>
        <w:pStyle w:val="affc"/>
      </w:pPr>
    </w:p>
    <w:p w:rsidR="00E066C7" w:rsidRDefault="00E066C7" w:rsidP="00933BF4">
      <w:pPr>
        <w:pStyle w:val="affc"/>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(Ф.И.О. и должность подписавшего)</w:t>
      </w:r>
    </w:p>
    <w:p w:rsid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CD6C65" w:rsidRPr="00E066C7" w:rsidRDefault="00CD6C65" w:rsidP="00E066C7">
      <w:pPr>
        <w:spacing w:line="259" w:lineRule="auto"/>
        <w:rPr>
          <w:rFonts w:eastAsiaTheme="minorHAnsi"/>
          <w:sz w:val="20"/>
          <w:szCs w:val="20"/>
          <w:lang w:eastAsia="en-US"/>
        </w:rPr>
      </w:pPr>
    </w:p>
    <w:p w:rsidR="00E066C7" w:rsidRPr="00B73AAF" w:rsidRDefault="00E066C7" w:rsidP="00933BF4">
      <w:pPr>
        <w:pStyle w:val="affc"/>
      </w:pPr>
    </w:p>
    <w:p w:rsidR="00933BF4" w:rsidRPr="00B73AAF" w:rsidRDefault="00933BF4" w:rsidP="00933BF4">
      <w:pPr>
        <w:rPr>
          <w:color w:val="808080"/>
        </w:rPr>
      </w:pPr>
      <w:r w:rsidRPr="00B73AAF">
        <w:rPr>
          <w:color w:val="808080"/>
        </w:rPr>
        <w:t>ИНСТРУКЦИИ ПО ЗАПОЛНЕНИЮ:</w:t>
      </w:r>
    </w:p>
    <w:p w:rsidR="00062190" w:rsidRPr="003C15D1" w:rsidRDefault="00062190" w:rsidP="00062190">
      <w:pPr>
        <w:jc w:val="both"/>
        <w:rPr>
          <w:color w:val="808080"/>
          <w:sz w:val="22"/>
        </w:rPr>
      </w:pPr>
      <w:r w:rsidRPr="003C15D1">
        <w:rPr>
          <w:color w:val="808080"/>
          <w:sz w:val="22"/>
        </w:rPr>
        <w:t>1Данные инструкции не следует воспроизводить в документах, подготовленных Участником.</w:t>
      </w:r>
    </w:p>
    <w:p w:rsidR="00062190" w:rsidRPr="003C15D1" w:rsidRDefault="00062190" w:rsidP="00062190">
      <w:pPr>
        <w:jc w:val="both"/>
        <w:rPr>
          <w:color w:val="808080"/>
          <w:sz w:val="22"/>
        </w:rPr>
      </w:pPr>
      <w:r w:rsidRPr="003C15D1">
        <w:rPr>
          <w:color w:val="808080"/>
          <w:sz w:val="22"/>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062190" w:rsidRPr="003C15D1" w:rsidRDefault="00062190" w:rsidP="00062190">
      <w:pPr>
        <w:jc w:val="both"/>
        <w:rPr>
          <w:color w:val="808080"/>
          <w:sz w:val="22"/>
        </w:rPr>
      </w:pPr>
      <w:r w:rsidRPr="003C15D1">
        <w:rPr>
          <w:color w:val="808080"/>
          <w:sz w:val="22"/>
        </w:rPr>
        <w:t>3. Участник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062190" w:rsidRPr="003C15D1" w:rsidRDefault="00062190" w:rsidP="00062190">
      <w:pPr>
        <w:jc w:val="both"/>
        <w:rPr>
          <w:color w:val="808080"/>
          <w:sz w:val="20"/>
        </w:rPr>
      </w:pPr>
      <w:r w:rsidRPr="003C15D1">
        <w:rPr>
          <w:color w:val="808080"/>
          <w:sz w:val="20"/>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933BF4" w:rsidRPr="003C15D1" w:rsidRDefault="00062190" w:rsidP="00062190">
      <w:pPr>
        <w:jc w:val="both"/>
        <w:rPr>
          <w:color w:val="808080"/>
          <w:sz w:val="22"/>
        </w:rPr>
      </w:pPr>
      <w:r w:rsidRPr="003C15D1">
        <w:rPr>
          <w:color w:val="808080"/>
          <w:sz w:val="22"/>
        </w:rPr>
        <w:t>4</w:t>
      </w:r>
      <w:r w:rsidR="00933BF4" w:rsidRPr="003C15D1">
        <w:rPr>
          <w:color w:val="808080"/>
          <w:sz w:val="22"/>
        </w:rPr>
        <w:t xml:space="preserve"> Предлагаемая цена Договора должна быть указана цифрами с одновременным дублированием ее словами.</w:t>
      </w:r>
    </w:p>
    <w:p w:rsidR="00933BF4" w:rsidRPr="003C15D1" w:rsidRDefault="00933BF4" w:rsidP="00933BF4">
      <w:pPr>
        <w:jc w:val="both"/>
        <w:rPr>
          <w:color w:val="808080"/>
          <w:sz w:val="22"/>
        </w:rPr>
      </w:pPr>
      <w:r w:rsidRPr="003C15D1">
        <w:rPr>
          <w:color w:val="808080"/>
          <w:sz w:val="22"/>
        </w:rPr>
        <w:t>4.</w:t>
      </w:r>
      <w:r w:rsidRPr="003C15D1">
        <w:rPr>
          <w:b/>
          <w:color w:val="808080"/>
          <w:sz w:val="22"/>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rsidR="00933BF4" w:rsidRPr="003C15D1" w:rsidRDefault="00933BF4" w:rsidP="00933BF4">
      <w:pPr>
        <w:jc w:val="both"/>
        <w:rPr>
          <w:color w:val="808080"/>
          <w:sz w:val="22"/>
        </w:rPr>
      </w:pPr>
      <w:r w:rsidRPr="003C15D1">
        <w:rPr>
          <w:sz w:val="22"/>
        </w:rPr>
        <w:br w:type="page"/>
      </w:r>
      <w:bookmarkStart w:id="99" w:name="_Ref313304436"/>
      <w:bookmarkStart w:id="100" w:name="_Toc314507388"/>
      <w:bookmarkStart w:id="101"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2" w:name="_Форма_4_РЕКОМЕНДУЕМАЯ"/>
      <w:bookmarkStart w:id="103" w:name="_Toc517185520"/>
      <w:bookmarkStart w:id="104" w:name="_Toc528591316"/>
      <w:bookmarkEnd w:id="102"/>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9"/>
      <w:bookmarkEnd w:id="100"/>
    </w:p>
    <w:p w:rsidR="00933BF4" w:rsidRPr="00B73AAF" w:rsidRDefault="00933BF4" w:rsidP="00933BF4">
      <w:pPr>
        <w:jc w:val="center"/>
      </w:pPr>
      <w:r w:rsidRPr="00B73AAF">
        <w:t>О ЗАКУПКЕ</w:t>
      </w:r>
      <w:bookmarkEnd w:id="101"/>
    </w:p>
    <w:p w:rsidR="00933BF4" w:rsidRDefault="00933BF4" w:rsidP="00933BF4">
      <w:pPr>
        <w:pStyle w:val="a8"/>
        <w:tabs>
          <w:tab w:val="clear" w:pos="4677"/>
          <w:tab w:val="clear" w:pos="9355"/>
        </w:tabs>
      </w:pPr>
    </w:p>
    <w:p w:rsidR="00E066C7" w:rsidRPr="00B73AAF" w:rsidRDefault="00E066C7" w:rsidP="00933BF4">
      <w:pPr>
        <w:pStyle w:val="a8"/>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9"/>
        <w:sectPr w:rsidR="00933BF4" w:rsidRPr="00B73AAF" w:rsidSect="00933BF4">
          <w:headerReference w:type="default" r:id="rId28"/>
          <w:headerReference w:type="first" r:id="rId29"/>
          <w:footerReference w:type="first" r:id="rId30"/>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AB1C1B">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B73AAF">
          <w:rPr>
            <w:bCs/>
            <w:color w:val="808080"/>
          </w:rPr>
          <w:t>пунктах 7</w:t>
        </w:r>
      </w:hyperlink>
      <w:r w:rsidRPr="00B73AAF">
        <w:rPr>
          <w:bCs/>
          <w:color w:val="808080"/>
        </w:rPr>
        <w:t xml:space="preserve"> и </w:t>
      </w:r>
      <w:hyperlink r:id="rId32"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3" w:history="1">
        <w:r w:rsidRPr="00B73AAF">
          <w:rPr>
            <w:bCs/>
            <w:color w:val="808080"/>
          </w:rPr>
          <w:t>Пункты 1</w:t>
        </w:r>
      </w:hyperlink>
      <w:r w:rsidRPr="00B73AAF">
        <w:rPr>
          <w:bCs/>
          <w:color w:val="808080"/>
        </w:rPr>
        <w:t xml:space="preserve"> - </w:t>
      </w:r>
      <w:hyperlink r:id="rId34"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73AAF">
          <w:rPr>
            <w:bCs/>
            <w:color w:val="808080"/>
          </w:rPr>
          <w:t>подпунктах "в"</w:t>
        </w:r>
      </w:hyperlink>
      <w:r w:rsidRPr="00B73AAF">
        <w:rPr>
          <w:bCs/>
          <w:color w:val="808080"/>
        </w:rPr>
        <w:t xml:space="preserve"> - </w:t>
      </w:r>
      <w:hyperlink r:id="rId36"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CF3193" w:rsidRDefault="00CF3193" w:rsidP="00933BF4">
      <w:pPr>
        <w:autoSpaceDE w:val="0"/>
        <w:autoSpaceDN w:val="0"/>
        <w:adjustRightInd w:val="0"/>
        <w:ind w:firstLine="540"/>
        <w:jc w:val="both"/>
        <w:rPr>
          <w:rFonts w:eastAsia="Calibri"/>
          <w:bCs/>
          <w:color w:val="808080"/>
        </w:rPr>
        <w:sectPr w:rsidR="00CF3193" w:rsidSect="002B37DA">
          <w:pgSz w:w="11907" w:h="16839" w:code="9"/>
          <w:pgMar w:top="1134" w:right="567" w:bottom="851" w:left="1701" w:header="720" w:footer="720" w:gutter="0"/>
          <w:cols w:space="708"/>
          <w:noEndnote/>
          <w:docGrid w:linePitch="326"/>
        </w:sectPr>
      </w:pP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963F74" w:rsidRDefault="00963F74" w:rsidP="00963F74">
      <w:pPr>
        <w:ind w:left="3540" w:firstLine="708"/>
        <w:rPr>
          <w:rFonts w:eastAsia="MS Mincho"/>
          <w:sz w:val="26"/>
          <w:szCs w:val="26"/>
          <w:lang w:eastAsia="ja-JP"/>
        </w:rPr>
      </w:pPr>
      <w:bookmarkStart w:id="118" w:name="_Toc517185523"/>
      <w:bookmarkStart w:id="119" w:name="_Toc528591319"/>
    </w:p>
    <w:p w:rsidR="00CF3193" w:rsidRPr="00CF3193" w:rsidRDefault="00E5035C" w:rsidP="00CF3193">
      <w:pPr>
        <w:rPr>
          <w:rFonts w:eastAsia="MS Mincho"/>
        </w:rPr>
      </w:pPr>
      <w:r>
        <w:rPr>
          <w:rFonts w:eastAsia="MS Mincho"/>
        </w:rPr>
        <w:t>Представлено в отдельном файле «ТЗ-Спецификация»</w:t>
      </w: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sectPr w:rsidR="00CF3193" w:rsidSect="00E5035C">
          <w:pgSz w:w="11907" w:h="16839" w:code="9"/>
          <w:pgMar w:top="851" w:right="1701" w:bottom="1134" w:left="567"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B73AAF">
        <w:rPr>
          <w:rFonts w:ascii="Times New Roman" w:eastAsia="MS Mincho" w:hAnsi="Times New Roman"/>
          <w:color w:val="17365D"/>
          <w:kern w:val="32"/>
          <w:szCs w:val="24"/>
          <w:lang w:val="x-none" w:eastAsia="x-none"/>
        </w:rPr>
        <w:t>РАЗДЕЛ V. Проект</w:t>
      </w:r>
      <w:bookmarkStart w:id="120" w:name="договор"/>
      <w:bookmarkEnd w:id="120"/>
      <w:r w:rsidRPr="00B73AAF">
        <w:rPr>
          <w:rFonts w:ascii="Times New Roman" w:eastAsia="MS Mincho" w:hAnsi="Times New Roman"/>
          <w:color w:val="17365D"/>
          <w:kern w:val="32"/>
          <w:szCs w:val="24"/>
          <w:lang w:val="x-none" w:eastAsia="x-none"/>
        </w:rPr>
        <w:t xml:space="preserve"> договора</w:t>
      </w:r>
      <w:bookmarkEnd w:id="118"/>
      <w:bookmarkEnd w:id="119"/>
    </w:p>
    <w:p w:rsidR="00244CF1" w:rsidRDefault="00244CF1" w:rsidP="00244CF1">
      <w:pPr>
        <w:rPr>
          <w:rFonts w:eastAsia="MS Mincho"/>
        </w:rPr>
      </w:pPr>
      <w:r>
        <w:rPr>
          <w:rFonts w:eastAsia="MS Mincho"/>
        </w:rPr>
        <w:t>Представлен в отдельном файле «Проект договора».</w:t>
      </w:r>
    </w:p>
    <w:p w:rsidR="00244CF1" w:rsidRPr="00244CF1" w:rsidRDefault="00244CF1" w:rsidP="00244CF1">
      <w:pPr>
        <w:rPr>
          <w:rFonts w:eastAsia="MS Mincho"/>
        </w:rPr>
      </w:pPr>
    </w:p>
    <w:sectPr w:rsidR="00244CF1" w:rsidRPr="00244CF1" w:rsidSect="00244CF1">
      <w:pgSz w:w="11906" w:h="16838"/>
      <w:pgMar w:top="567" w:right="850" w:bottom="1134"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CF0" w:rsidRDefault="00FF1CF0" w:rsidP="00933BF4">
      <w:r>
        <w:separator/>
      </w:r>
    </w:p>
  </w:endnote>
  <w:endnote w:type="continuationSeparator" w:id="0">
    <w:p w:rsidR="00FF1CF0" w:rsidRDefault="00FF1CF0"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CF0" w:rsidRDefault="00FF1CF0">
    <w:pPr>
      <w:pStyle w:val="aa"/>
      <w:jc w:val="center"/>
    </w:pPr>
  </w:p>
  <w:p w:rsidR="00FF1CF0" w:rsidRDefault="00FF1C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CF0" w:rsidRDefault="00FF1CF0" w:rsidP="00933BF4">
      <w:r>
        <w:separator/>
      </w:r>
    </w:p>
  </w:footnote>
  <w:footnote w:type="continuationSeparator" w:id="0">
    <w:p w:rsidR="00FF1CF0" w:rsidRDefault="00FF1CF0"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CF0" w:rsidRDefault="00FF1CF0">
    <w:pPr>
      <w:pStyle w:val="a8"/>
      <w:jc w:val="center"/>
    </w:pPr>
    <w:r>
      <w:fldChar w:fldCharType="begin"/>
    </w:r>
    <w:r>
      <w:instrText>PAGE   \* MERGEFORMAT</w:instrText>
    </w:r>
    <w:r>
      <w:fldChar w:fldCharType="separate"/>
    </w:r>
    <w:r w:rsidR="00AB1C1B">
      <w:rPr>
        <w:noProof/>
      </w:rPr>
      <w:t>3</w:t>
    </w:r>
    <w:r>
      <w:fldChar w:fldCharType="end"/>
    </w:r>
  </w:p>
  <w:p w:rsidR="00FF1CF0" w:rsidRDefault="00FF1CF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26162"/>
      <w:docPartObj>
        <w:docPartGallery w:val="Page Numbers (Top of Page)"/>
        <w:docPartUnique/>
      </w:docPartObj>
    </w:sdtPr>
    <w:sdtEndPr/>
    <w:sdtContent>
      <w:p w:rsidR="00FF1CF0" w:rsidRDefault="00FF1CF0">
        <w:pPr>
          <w:pStyle w:val="a8"/>
          <w:jc w:val="center"/>
        </w:pPr>
        <w:r>
          <w:fldChar w:fldCharType="begin"/>
        </w:r>
        <w:r>
          <w:instrText>PAGE   \* MERGEFORMAT</w:instrText>
        </w:r>
        <w:r>
          <w:fldChar w:fldCharType="separate"/>
        </w:r>
        <w:r w:rsidR="00AB1C1B">
          <w:rPr>
            <w:noProof/>
          </w:rPr>
          <w:t>1</w:t>
        </w:r>
        <w:r>
          <w:fldChar w:fldCharType="end"/>
        </w:r>
      </w:p>
    </w:sdtContent>
  </w:sdt>
  <w:p w:rsidR="00FF1CF0" w:rsidRDefault="00FF1CF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1"/>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10"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67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874567"/>
    <w:multiLevelType w:val="multilevel"/>
    <w:tmpl w:val="7AAA4AF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1"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2"/>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4"/>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4"/>
  </w:num>
  <w:num w:numId="10">
    <w:abstractNumId w:val="13"/>
  </w:num>
  <w:num w:numId="11">
    <w:abstractNumId w:val="20"/>
  </w:num>
  <w:num w:numId="12">
    <w:abstractNumId w:val="11"/>
  </w:num>
  <w:num w:numId="13">
    <w:abstractNumId w:val="16"/>
  </w:num>
  <w:num w:numId="14">
    <w:abstractNumId w:val="6"/>
  </w:num>
  <w:num w:numId="15">
    <w:abstractNumId w:val="5"/>
  </w:num>
  <w:num w:numId="16">
    <w:abstractNumId w:val="4"/>
  </w:num>
  <w:num w:numId="17">
    <w:abstractNumId w:val="3"/>
    <w:lvlOverride w:ilvl="0">
      <w:startOverride w:val="1"/>
    </w:lvlOverride>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17"/>
  </w:num>
  <w:num w:numId="22">
    <w:abstractNumId w:val="23"/>
  </w:num>
  <w:num w:numId="23">
    <w:abstractNumId w:val="7"/>
  </w:num>
  <w:num w:numId="24">
    <w:abstractNumId w:val="22"/>
  </w:num>
  <w:num w:numId="25">
    <w:abstractNumId w:val="29"/>
  </w:num>
  <w:num w:numId="26">
    <w:abstractNumId w:val="30"/>
  </w:num>
  <w:num w:numId="27">
    <w:abstractNumId w:val="21"/>
  </w:num>
  <w:num w:numId="28">
    <w:abstractNumId w:val="26"/>
  </w:num>
  <w:num w:numId="29">
    <w:abstractNumId w:val="27"/>
  </w:num>
  <w:num w:numId="30">
    <w:abstractNumId w:val="31"/>
  </w:num>
  <w:num w:numId="31">
    <w:abstractNumId w:val="15"/>
  </w:num>
  <w:num w:numId="3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F4"/>
    <w:rsid w:val="00005EEB"/>
    <w:rsid w:val="000079B6"/>
    <w:rsid w:val="00062190"/>
    <w:rsid w:val="000A03F4"/>
    <w:rsid w:val="000B5AEB"/>
    <w:rsid w:val="000D083A"/>
    <w:rsid w:val="000F2CBA"/>
    <w:rsid w:val="00111114"/>
    <w:rsid w:val="001161DF"/>
    <w:rsid w:val="001739D8"/>
    <w:rsid w:val="00191E95"/>
    <w:rsid w:val="001C234C"/>
    <w:rsid w:val="001D5B3F"/>
    <w:rsid w:val="001F0DF4"/>
    <w:rsid w:val="00207E29"/>
    <w:rsid w:val="00224066"/>
    <w:rsid w:val="00244CF1"/>
    <w:rsid w:val="00283DE7"/>
    <w:rsid w:val="002B37DA"/>
    <w:rsid w:val="002D09CC"/>
    <w:rsid w:val="00303508"/>
    <w:rsid w:val="00320D36"/>
    <w:rsid w:val="003553A4"/>
    <w:rsid w:val="003B55BB"/>
    <w:rsid w:val="003B67AF"/>
    <w:rsid w:val="003C15D1"/>
    <w:rsid w:val="003C4983"/>
    <w:rsid w:val="003C4CB3"/>
    <w:rsid w:val="003D758C"/>
    <w:rsid w:val="00510975"/>
    <w:rsid w:val="00524F64"/>
    <w:rsid w:val="005617A8"/>
    <w:rsid w:val="00575A2C"/>
    <w:rsid w:val="005E3941"/>
    <w:rsid w:val="005F495D"/>
    <w:rsid w:val="00607ECC"/>
    <w:rsid w:val="00610852"/>
    <w:rsid w:val="00627568"/>
    <w:rsid w:val="00677EA6"/>
    <w:rsid w:val="00682B76"/>
    <w:rsid w:val="0068618B"/>
    <w:rsid w:val="006B711B"/>
    <w:rsid w:val="006C1563"/>
    <w:rsid w:val="006D6130"/>
    <w:rsid w:val="006E6E7C"/>
    <w:rsid w:val="00703B33"/>
    <w:rsid w:val="007329CE"/>
    <w:rsid w:val="007379B7"/>
    <w:rsid w:val="00750BEA"/>
    <w:rsid w:val="0075479D"/>
    <w:rsid w:val="00774CD7"/>
    <w:rsid w:val="00794016"/>
    <w:rsid w:val="007A4062"/>
    <w:rsid w:val="007A6971"/>
    <w:rsid w:val="007B3F0A"/>
    <w:rsid w:val="007E0547"/>
    <w:rsid w:val="00863C7B"/>
    <w:rsid w:val="00882A28"/>
    <w:rsid w:val="008C5B19"/>
    <w:rsid w:val="008F0D27"/>
    <w:rsid w:val="0091695D"/>
    <w:rsid w:val="00933BF4"/>
    <w:rsid w:val="00963F74"/>
    <w:rsid w:val="00973170"/>
    <w:rsid w:val="009A2CCA"/>
    <w:rsid w:val="009F40E8"/>
    <w:rsid w:val="00A23111"/>
    <w:rsid w:val="00A42E98"/>
    <w:rsid w:val="00A534AF"/>
    <w:rsid w:val="00A63903"/>
    <w:rsid w:val="00A650F3"/>
    <w:rsid w:val="00AB1C1B"/>
    <w:rsid w:val="00AD41C9"/>
    <w:rsid w:val="00B55715"/>
    <w:rsid w:val="00B57450"/>
    <w:rsid w:val="00B938A0"/>
    <w:rsid w:val="00BA1304"/>
    <w:rsid w:val="00BB299B"/>
    <w:rsid w:val="00C119A1"/>
    <w:rsid w:val="00C52174"/>
    <w:rsid w:val="00CC51A0"/>
    <w:rsid w:val="00CD6C65"/>
    <w:rsid w:val="00CE6691"/>
    <w:rsid w:val="00CF3193"/>
    <w:rsid w:val="00D0738A"/>
    <w:rsid w:val="00D115B1"/>
    <w:rsid w:val="00D76639"/>
    <w:rsid w:val="00D83297"/>
    <w:rsid w:val="00DA126A"/>
    <w:rsid w:val="00DB2B38"/>
    <w:rsid w:val="00DF1C8C"/>
    <w:rsid w:val="00E066C7"/>
    <w:rsid w:val="00E424A4"/>
    <w:rsid w:val="00E5035C"/>
    <w:rsid w:val="00E64D11"/>
    <w:rsid w:val="00EC2ACE"/>
    <w:rsid w:val="00F067AE"/>
    <w:rsid w:val="00F21460"/>
    <w:rsid w:val="00F368FA"/>
    <w:rsid w:val="00F52614"/>
    <w:rsid w:val="00F677C3"/>
    <w:rsid w:val="00F84F26"/>
    <w:rsid w:val="00FE2EC1"/>
    <w:rsid w:val="00FF1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AEFF2D-0D50-4EB5-9F34-52EA5446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33BF4"/>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2"/>
    <w:qFormat/>
    <w:rsid w:val="00933BF4"/>
    <w:pPr>
      <w:keepNext/>
      <w:keepLines/>
      <w:spacing w:before="480"/>
      <w:outlineLvl w:val="0"/>
    </w:pPr>
    <w:rPr>
      <w:rFonts w:ascii="Cambria" w:hAnsi="Cambria"/>
      <w:b/>
      <w:bCs/>
      <w:color w:val="365F91"/>
      <w:sz w:val="28"/>
      <w:szCs w:val="28"/>
    </w:rPr>
  </w:style>
  <w:style w:type="paragraph" w:styleId="24">
    <w:name w:val="heading 2"/>
    <w:aliases w:val="H2,H2 Знак,h2,2,Header 2"/>
    <w:basedOn w:val="a2"/>
    <w:next w:val="a2"/>
    <w:link w:val="25"/>
    <w:qFormat/>
    <w:rsid w:val="00933BF4"/>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933BF4"/>
    <w:pPr>
      <w:keepNext/>
      <w:keepLines/>
      <w:spacing w:before="200"/>
      <w:outlineLvl w:val="2"/>
    </w:pPr>
    <w:rPr>
      <w:rFonts w:ascii="Cambria" w:hAnsi="Cambria"/>
      <w:b/>
      <w:bCs/>
      <w:color w:val="4F81BD"/>
    </w:rPr>
  </w:style>
  <w:style w:type="paragraph" w:styleId="42">
    <w:name w:val="heading 4"/>
    <w:basedOn w:val="a2"/>
    <w:next w:val="a2"/>
    <w:link w:val="43"/>
    <w:qFormat/>
    <w:rsid w:val="00933BF4"/>
    <w:pPr>
      <w:keepNext/>
      <w:keepLines/>
      <w:spacing w:before="200"/>
      <w:outlineLvl w:val="3"/>
    </w:pPr>
    <w:rPr>
      <w:rFonts w:ascii="Cambria" w:hAnsi="Cambria"/>
      <w:b/>
      <w:bCs/>
      <w:i/>
      <w:iCs/>
      <w:color w:val="4F81BD"/>
    </w:rPr>
  </w:style>
  <w:style w:type="paragraph" w:styleId="51">
    <w:name w:val="heading 5"/>
    <w:basedOn w:val="a2"/>
    <w:next w:val="a2"/>
    <w:link w:val="52"/>
    <w:qFormat/>
    <w:rsid w:val="00933BF4"/>
    <w:pPr>
      <w:keepNext/>
      <w:outlineLvl w:val="4"/>
    </w:pPr>
    <w:rPr>
      <w:b/>
      <w:i/>
      <w:sz w:val="26"/>
      <w:szCs w:val="26"/>
    </w:rPr>
  </w:style>
  <w:style w:type="paragraph" w:styleId="6">
    <w:name w:val="heading 6"/>
    <w:basedOn w:val="a2"/>
    <w:next w:val="a2"/>
    <w:link w:val="60"/>
    <w:qFormat/>
    <w:rsid w:val="00933BF4"/>
    <w:pPr>
      <w:keepNext/>
      <w:ind w:firstLine="709"/>
      <w:jc w:val="right"/>
      <w:outlineLvl w:val="5"/>
    </w:pPr>
    <w:rPr>
      <w:b/>
      <w:sz w:val="26"/>
      <w:szCs w:val="26"/>
    </w:rPr>
  </w:style>
  <w:style w:type="paragraph" w:styleId="7">
    <w:name w:val="heading 7"/>
    <w:basedOn w:val="a2"/>
    <w:next w:val="a2"/>
    <w:link w:val="70"/>
    <w:qFormat/>
    <w:rsid w:val="00933BF4"/>
    <w:pPr>
      <w:tabs>
        <w:tab w:val="num" w:pos="3469"/>
      </w:tabs>
      <w:spacing w:before="240" w:after="60"/>
      <w:ind w:left="3469" w:hanging="1296"/>
      <w:outlineLvl w:val="6"/>
    </w:pPr>
  </w:style>
  <w:style w:type="paragraph" w:styleId="8">
    <w:name w:val="heading 8"/>
    <w:basedOn w:val="a2"/>
    <w:next w:val="a2"/>
    <w:link w:val="80"/>
    <w:qFormat/>
    <w:rsid w:val="00933BF4"/>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933BF4"/>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0"/>
    <w:uiPriority w:val="9"/>
    <w:rsid w:val="00933BF4"/>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h2 Знак,2 Знак,Header 2 Знак"/>
    <w:basedOn w:val="a3"/>
    <w:link w:val="24"/>
    <w:rsid w:val="00933BF4"/>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933BF4"/>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933BF4"/>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933BF4"/>
    <w:pPr>
      <w:keepNext/>
      <w:snapToGrid w:val="0"/>
      <w:jc w:val="center"/>
    </w:pPr>
    <w:rPr>
      <w:szCs w:val="20"/>
    </w:rPr>
  </w:style>
  <w:style w:type="paragraph" w:customStyle="1" w:styleId="rvps1">
    <w:name w:val="rvps1"/>
    <w:basedOn w:val="a2"/>
    <w:rsid w:val="00933BF4"/>
    <w:pPr>
      <w:jc w:val="center"/>
    </w:pPr>
  </w:style>
  <w:style w:type="character" w:styleId="a6">
    <w:name w:val="Hyperlink"/>
    <w:unhideWhenUsed/>
    <w:rsid w:val="00933BF4"/>
    <w:rPr>
      <w:color w:val="0000FF"/>
      <w:u w:val="single"/>
    </w:rPr>
  </w:style>
  <w:style w:type="paragraph" w:styleId="a7">
    <w:name w:val="List Paragraph"/>
    <w:basedOn w:val="a2"/>
    <w:uiPriority w:val="34"/>
    <w:qFormat/>
    <w:rsid w:val="00933BF4"/>
    <w:pPr>
      <w:ind w:left="720"/>
      <w:contextualSpacing/>
    </w:pPr>
  </w:style>
  <w:style w:type="paragraph" w:styleId="13">
    <w:name w:val="toc 1"/>
    <w:basedOn w:val="a2"/>
    <w:next w:val="a2"/>
    <w:autoRedefine/>
    <w:uiPriority w:val="39"/>
    <w:qFormat/>
    <w:rsid w:val="00933BF4"/>
    <w:pPr>
      <w:ind w:left="34" w:hanging="1"/>
      <w:jc w:val="both"/>
    </w:pPr>
  </w:style>
  <w:style w:type="paragraph" w:styleId="23">
    <w:name w:val="toc 2"/>
    <w:basedOn w:val="a2"/>
    <w:next w:val="a2"/>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8">
    <w:name w:val="header"/>
    <w:basedOn w:val="a2"/>
    <w:link w:val="a9"/>
    <w:uiPriority w:val="99"/>
    <w:unhideWhenUsed/>
    <w:rsid w:val="00933BF4"/>
    <w:pPr>
      <w:tabs>
        <w:tab w:val="center" w:pos="4677"/>
        <w:tab w:val="right" w:pos="9355"/>
      </w:tabs>
    </w:pPr>
  </w:style>
  <w:style w:type="character" w:customStyle="1" w:styleId="a9">
    <w:name w:val="Верхний колонтитул Знак"/>
    <w:basedOn w:val="a3"/>
    <w:link w:val="a8"/>
    <w:uiPriority w:val="99"/>
    <w:rsid w:val="00933BF4"/>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933BF4"/>
    <w:pPr>
      <w:tabs>
        <w:tab w:val="center" w:pos="4677"/>
        <w:tab w:val="right" w:pos="9355"/>
      </w:tabs>
    </w:pPr>
  </w:style>
  <w:style w:type="character" w:customStyle="1" w:styleId="ab">
    <w:name w:val="Нижний колонтитул Знак"/>
    <w:basedOn w:val="a3"/>
    <w:link w:val="aa"/>
    <w:uiPriority w:val="99"/>
    <w:rsid w:val="00933BF4"/>
    <w:rPr>
      <w:rFonts w:ascii="Times New Roman" w:eastAsia="Times New Roman" w:hAnsi="Times New Roman" w:cs="Times New Roman"/>
      <w:sz w:val="24"/>
      <w:szCs w:val="24"/>
      <w:lang w:eastAsia="ru-RU"/>
    </w:rPr>
  </w:style>
  <w:style w:type="paragraph" w:styleId="ac">
    <w:name w:val="Balloon Text"/>
    <w:basedOn w:val="a2"/>
    <w:link w:val="ad"/>
    <w:unhideWhenUsed/>
    <w:rsid w:val="00933BF4"/>
    <w:rPr>
      <w:rFonts w:ascii="Tahoma" w:hAnsi="Tahoma" w:cs="Tahoma"/>
      <w:sz w:val="16"/>
      <w:szCs w:val="16"/>
    </w:rPr>
  </w:style>
  <w:style w:type="character" w:customStyle="1" w:styleId="ad">
    <w:name w:val="Текст выноски Знак"/>
    <w:basedOn w:val="a3"/>
    <w:link w:val="ac"/>
    <w:uiPriority w:val="99"/>
    <w:semiHidden/>
    <w:rsid w:val="00933BF4"/>
    <w:rPr>
      <w:rFonts w:ascii="Tahoma" w:eastAsia="Times New Roman" w:hAnsi="Tahoma" w:cs="Tahoma"/>
      <w:sz w:val="16"/>
      <w:szCs w:val="16"/>
      <w:lang w:eastAsia="ru-RU"/>
    </w:rPr>
  </w:style>
  <w:style w:type="table" w:styleId="ae">
    <w:name w:val="Table Grid"/>
    <w:basedOn w:val="a4"/>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933BF4"/>
    <w:pPr>
      <w:spacing w:before="100" w:beforeAutospacing="1" w:after="100" w:afterAutospacing="1"/>
    </w:pPr>
  </w:style>
  <w:style w:type="paragraph" w:customStyle="1" w:styleId="Times12">
    <w:name w:val="Times 12"/>
    <w:basedOn w:val="a2"/>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2"/>
    <w:rsid w:val="00933BF4"/>
    <w:pPr>
      <w:jc w:val="both"/>
    </w:pPr>
  </w:style>
  <w:style w:type="paragraph" w:customStyle="1" w:styleId="33">
    <w:name w:val="Стиль3"/>
    <w:basedOn w:val="26"/>
    <w:rsid w:val="00933BF4"/>
    <w:pPr>
      <w:widowControl w:val="0"/>
      <w:tabs>
        <w:tab w:val="num" w:pos="1307"/>
      </w:tabs>
      <w:adjustRightInd w:val="0"/>
      <w:spacing w:after="0" w:line="240" w:lineRule="auto"/>
      <w:ind w:left="1080"/>
      <w:jc w:val="both"/>
    </w:pPr>
    <w:rPr>
      <w:szCs w:val="20"/>
    </w:rPr>
  </w:style>
  <w:style w:type="paragraph" w:styleId="26">
    <w:name w:val="Body Text Indent 2"/>
    <w:basedOn w:val="a2"/>
    <w:link w:val="27"/>
    <w:unhideWhenUsed/>
    <w:rsid w:val="00933BF4"/>
    <w:pPr>
      <w:spacing w:after="120" w:line="480" w:lineRule="auto"/>
      <w:ind w:left="283"/>
    </w:pPr>
  </w:style>
  <w:style w:type="character" w:customStyle="1" w:styleId="27">
    <w:name w:val="Основной текст с отступом 2 Знак"/>
    <w:basedOn w:val="a3"/>
    <w:link w:val="26"/>
    <w:rsid w:val="00933BF4"/>
    <w:rPr>
      <w:rFonts w:ascii="Times New Roman" w:eastAsia="Times New Roman" w:hAnsi="Times New Roman" w:cs="Times New Roman"/>
      <w:sz w:val="24"/>
      <w:szCs w:val="24"/>
      <w:lang w:eastAsia="ru-RU"/>
    </w:rPr>
  </w:style>
  <w:style w:type="paragraph" w:styleId="af1">
    <w:name w:val="Plain Text"/>
    <w:basedOn w:val="a2"/>
    <w:link w:val="af2"/>
    <w:rsid w:val="00933BF4"/>
    <w:pPr>
      <w:snapToGrid w:val="0"/>
    </w:pPr>
    <w:rPr>
      <w:rFonts w:ascii="Courier New" w:hAnsi="Courier New"/>
      <w:sz w:val="20"/>
      <w:szCs w:val="20"/>
    </w:rPr>
  </w:style>
  <w:style w:type="character" w:customStyle="1" w:styleId="af2">
    <w:name w:val="Текст Знак"/>
    <w:basedOn w:val="a3"/>
    <w:link w:val="af1"/>
    <w:rsid w:val="00933BF4"/>
    <w:rPr>
      <w:rFonts w:ascii="Courier New" w:eastAsia="Times New Roman" w:hAnsi="Courier New" w:cs="Times New Roman"/>
      <w:sz w:val="20"/>
      <w:szCs w:val="20"/>
      <w:lang w:eastAsia="ru-RU"/>
    </w:rPr>
  </w:style>
  <w:style w:type="paragraph" w:customStyle="1" w:styleId="af3">
    <w:name w:val="Таблица шапка"/>
    <w:basedOn w:val="a2"/>
    <w:rsid w:val="00933BF4"/>
    <w:pPr>
      <w:keepNext/>
      <w:snapToGrid w:val="0"/>
      <w:spacing w:before="40" w:after="40"/>
      <w:ind w:left="57" w:right="57"/>
    </w:pPr>
    <w:rPr>
      <w:sz w:val="22"/>
      <w:szCs w:val="20"/>
    </w:rPr>
  </w:style>
  <w:style w:type="paragraph" w:customStyle="1" w:styleId="af4">
    <w:name w:val="Таблица текст"/>
    <w:basedOn w:val="a2"/>
    <w:rsid w:val="00933BF4"/>
    <w:pPr>
      <w:snapToGrid w:val="0"/>
      <w:spacing w:before="40" w:after="40"/>
      <w:ind w:left="57" w:right="57"/>
    </w:pPr>
    <w:rPr>
      <w:szCs w:val="20"/>
    </w:rPr>
  </w:style>
  <w:style w:type="character" w:customStyle="1" w:styleId="14">
    <w:name w:val="Ариал Знак1"/>
    <w:link w:val="af5"/>
    <w:locked/>
    <w:rsid w:val="00933BF4"/>
    <w:rPr>
      <w:rFonts w:ascii="Arial" w:hAnsi="Arial" w:cs="Arial"/>
    </w:rPr>
  </w:style>
  <w:style w:type="paragraph" w:customStyle="1" w:styleId="af5">
    <w:name w:val="Ариал"/>
    <w:basedOn w:val="a2"/>
    <w:link w:val="14"/>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2"/>
    <w:rsid w:val="00933BF4"/>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33BF4"/>
    <w:rPr>
      <w:rFonts w:ascii="Arial" w:hAnsi="Arial" w:cs="Arial"/>
    </w:rPr>
  </w:style>
  <w:style w:type="paragraph" w:customStyle="1" w:styleId="af8">
    <w:name w:val="Ариал Таблица"/>
    <w:basedOn w:val="af5"/>
    <w:link w:val="af7"/>
    <w:rsid w:val="00933BF4"/>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933BF4"/>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933BF4"/>
    <w:rPr>
      <w:rFonts w:ascii="Times New Roman" w:eastAsia="Times New Roman" w:hAnsi="Times New Roman" w:cs="Times New Roman"/>
      <w:sz w:val="20"/>
      <w:szCs w:val="20"/>
      <w:lang w:eastAsia="ru-RU"/>
    </w:rPr>
  </w:style>
  <w:style w:type="character" w:styleId="afb">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3"/>
    <w:rsid w:val="00933BF4"/>
  </w:style>
  <w:style w:type="paragraph" w:customStyle="1" w:styleId="rvps46">
    <w:name w:val="rvps46"/>
    <w:basedOn w:val="a2"/>
    <w:rsid w:val="00933BF4"/>
    <w:pPr>
      <w:spacing w:before="120" w:after="120"/>
    </w:pPr>
  </w:style>
  <w:style w:type="character" w:styleId="afd">
    <w:name w:val="annotation reference"/>
    <w:uiPriority w:val="99"/>
    <w:unhideWhenUsed/>
    <w:rsid w:val="00933BF4"/>
    <w:rPr>
      <w:sz w:val="16"/>
      <w:szCs w:val="16"/>
    </w:rPr>
  </w:style>
  <w:style w:type="paragraph" w:styleId="afe">
    <w:name w:val="annotation text"/>
    <w:basedOn w:val="a2"/>
    <w:link w:val="aff"/>
    <w:uiPriority w:val="99"/>
    <w:unhideWhenUsed/>
    <w:rsid w:val="00933BF4"/>
    <w:rPr>
      <w:sz w:val="20"/>
      <w:szCs w:val="20"/>
    </w:rPr>
  </w:style>
  <w:style w:type="character" w:customStyle="1" w:styleId="aff">
    <w:name w:val="Текст примечания Знак"/>
    <w:basedOn w:val="a3"/>
    <w:link w:val="afe"/>
    <w:uiPriority w:val="99"/>
    <w:rsid w:val="00933BF4"/>
    <w:rPr>
      <w:rFonts w:ascii="Times New Roman" w:eastAsia="Times New Roman" w:hAnsi="Times New Roman" w:cs="Times New Roman"/>
      <w:sz w:val="20"/>
      <w:szCs w:val="20"/>
      <w:lang w:eastAsia="ru-RU"/>
    </w:rPr>
  </w:style>
  <w:style w:type="paragraph" w:styleId="aff0">
    <w:name w:val="annotation subject"/>
    <w:basedOn w:val="afe"/>
    <w:next w:val="afe"/>
    <w:link w:val="aff1"/>
    <w:unhideWhenUsed/>
    <w:rsid w:val="00933BF4"/>
    <w:rPr>
      <w:b/>
      <w:bCs/>
    </w:rPr>
  </w:style>
  <w:style w:type="character" w:customStyle="1" w:styleId="aff1">
    <w:name w:val="Тема примечания Знак"/>
    <w:basedOn w:val="aff"/>
    <w:link w:val="aff0"/>
    <w:uiPriority w:val="99"/>
    <w:semiHidden/>
    <w:rsid w:val="00933BF4"/>
    <w:rPr>
      <w:rFonts w:ascii="Times New Roman" w:eastAsia="Times New Roman" w:hAnsi="Times New Roman" w:cs="Times New Roman"/>
      <w:b/>
      <w:bCs/>
      <w:sz w:val="20"/>
      <w:szCs w:val="20"/>
      <w:lang w:eastAsia="ru-RU"/>
    </w:rPr>
  </w:style>
  <w:style w:type="paragraph" w:styleId="aff2">
    <w:name w:val="Body Text Indent"/>
    <w:basedOn w:val="a2"/>
    <w:link w:val="aff3"/>
    <w:unhideWhenUsed/>
    <w:rsid w:val="00933BF4"/>
    <w:pPr>
      <w:ind w:firstLine="567"/>
      <w:jc w:val="both"/>
    </w:pPr>
    <w:rPr>
      <w:b/>
      <w:sz w:val="26"/>
      <w:szCs w:val="26"/>
    </w:rPr>
  </w:style>
  <w:style w:type="character" w:customStyle="1" w:styleId="aff3">
    <w:name w:val="Основной текст с отступом Знак"/>
    <w:basedOn w:val="a3"/>
    <w:link w:val="aff2"/>
    <w:uiPriority w:val="99"/>
    <w:rsid w:val="00933BF4"/>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2"/>
    <w:link w:val="aff5"/>
    <w:unhideWhenUsed/>
    <w:rsid w:val="00933BF4"/>
    <w:rPr>
      <w:i/>
      <w:sz w:val="26"/>
      <w:szCs w:val="26"/>
    </w:rPr>
  </w:style>
  <w:style w:type="character" w:customStyle="1" w:styleId="aff5">
    <w:name w:val="Основной текст Знак"/>
    <w:aliases w:val="Bodytext Знак,paragraph 2 Знак,body indent Знак,AvtalBrödtext Знак, ändrad Знак"/>
    <w:basedOn w:val="a3"/>
    <w:link w:val="aff4"/>
    <w:rsid w:val="00933BF4"/>
    <w:rPr>
      <w:rFonts w:ascii="Times New Roman" w:eastAsia="Times New Roman" w:hAnsi="Times New Roman" w:cs="Times New Roman"/>
      <w:i/>
      <w:sz w:val="26"/>
      <w:szCs w:val="26"/>
      <w:lang w:eastAsia="ru-RU"/>
    </w:rPr>
  </w:style>
  <w:style w:type="paragraph" w:styleId="28">
    <w:name w:val="Body Text 2"/>
    <w:basedOn w:val="a2"/>
    <w:link w:val="29"/>
    <w:unhideWhenUsed/>
    <w:rsid w:val="00933BF4"/>
    <w:rPr>
      <w:i/>
      <w:color w:val="FF0000"/>
      <w:sz w:val="26"/>
      <w:szCs w:val="26"/>
    </w:rPr>
  </w:style>
  <w:style w:type="character" w:customStyle="1" w:styleId="29">
    <w:name w:val="Основной текст 2 Знак"/>
    <w:basedOn w:val="a3"/>
    <w:link w:val="28"/>
    <w:uiPriority w:val="99"/>
    <w:rsid w:val="00933BF4"/>
    <w:rPr>
      <w:rFonts w:ascii="Times New Roman" w:eastAsia="Times New Roman" w:hAnsi="Times New Roman" w:cs="Times New Roman"/>
      <w:i/>
      <w:color w:val="FF0000"/>
      <w:sz w:val="26"/>
      <w:szCs w:val="26"/>
      <w:lang w:eastAsia="ru-RU"/>
    </w:rPr>
  </w:style>
  <w:style w:type="paragraph" w:customStyle="1" w:styleId="aff6">
    <w:name w:val="Пункт"/>
    <w:basedOn w:val="a2"/>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0"/>
    <w:next w:val="a2"/>
    <w:uiPriority w:val="39"/>
    <w:qFormat/>
    <w:rsid w:val="00933BF4"/>
    <w:pPr>
      <w:spacing w:line="276" w:lineRule="auto"/>
      <w:outlineLvl w:val="9"/>
    </w:pPr>
  </w:style>
  <w:style w:type="paragraph" w:styleId="34">
    <w:name w:val="toc 3"/>
    <w:basedOn w:val="a2"/>
    <w:next w:val="a2"/>
    <w:autoRedefine/>
    <w:uiPriority w:val="39"/>
    <w:unhideWhenUsed/>
    <w:qFormat/>
    <w:rsid w:val="00933BF4"/>
    <w:pPr>
      <w:spacing w:after="100" w:line="276" w:lineRule="auto"/>
      <w:ind w:left="440"/>
    </w:pPr>
    <w:rPr>
      <w:rFonts w:ascii="Calibri" w:hAnsi="Calibri"/>
      <w:sz w:val="22"/>
      <w:szCs w:val="22"/>
    </w:rPr>
  </w:style>
  <w:style w:type="paragraph" w:styleId="35">
    <w:name w:val="Body Text 3"/>
    <w:basedOn w:val="a2"/>
    <w:link w:val="36"/>
    <w:unhideWhenUsed/>
    <w:rsid w:val="00933BF4"/>
    <w:pPr>
      <w:autoSpaceDE w:val="0"/>
      <w:autoSpaceDN w:val="0"/>
      <w:adjustRightInd w:val="0"/>
    </w:pPr>
    <w:rPr>
      <w:sz w:val="26"/>
      <w:szCs w:val="26"/>
    </w:rPr>
  </w:style>
  <w:style w:type="character" w:customStyle="1" w:styleId="36">
    <w:name w:val="Основной текст 3 Знак"/>
    <w:basedOn w:val="a3"/>
    <w:link w:val="35"/>
    <w:uiPriority w:val="99"/>
    <w:rsid w:val="00933BF4"/>
    <w:rPr>
      <w:rFonts w:ascii="Times New Roman" w:eastAsia="Times New Roman" w:hAnsi="Times New Roman" w:cs="Times New Roman"/>
      <w:sz w:val="26"/>
      <w:szCs w:val="26"/>
      <w:lang w:eastAsia="ru-RU"/>
    </w:rPr>
  </w:style>
  <w:style w:type="paragraph" w:styleId="37">
    <w:name w:val="Body Text Indent 3"/>
    <w:basedOn w:val="a2"/>
    <w:link w:val="38"/>
    <w:unhideWhenUsed/>
    <w:rsid w:val="00933BF4"/>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933BF4"/>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33BF4"/>
    <w:rPr>
      <w:rFonts w:ascii="Times New Roman" w:eastAsia="Times New Roman" w:hAnsi="Times New Roman" w:cs="Times New Roman"/>
      <w:sz w:val="24"/>
      <w:szCs w:val="24"/>
      <w:lang w:eastAsia="ru-RU"/>
    </w:rPr>
  </w:style>
  <w:style w:type="paragraph" w:styleId="aff8">
    <w:name w:val="Block Text"/>
    <w:basedOn w:val="a2"/>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a">
    <w:name w:val="çàãîëîâîê 2"/>
    <w:basedOn w:val="a2"/>
    <w:next w:val="a2"/>
    <w:rsid w:val="00933BF4"/>
    <w:pPr>
      <w:keepNext/>
      <w:jc w:val="both"/>
    </w:pPr>
    <w:rPr>
      <w:szCs w:val="20"/>
      <w:lang w:val="en-GB"/>
    </w:rPr>
  </w:style>
  <w:style w:type="paragraph" w:customStyle="1" w:styleId="15">
    <w:name w:val="Абзац списка1"/>
    <w:basedOn w:val="a2"/>
    <w:uiPriority w:val="99"/>
    <w:rsid w:val="00933BF4"/>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2"/>
    <w:link w:val="affa"/>
    <w:uiPriority w:val="99"/>
    <w:rsid w:val="00933BF4"/>
    <w:pPr>
      <w:spacing w:line="360" w:lineRule="auto"/>
      <w:ind w:firstLine="720"/>
      <w:jc w:val="both"/>
    </w:pPr>
  </w:style>
  <w:style w:type="character" w:customStyle="1" w:styleId="affa">
    <w:name w:val="Текст документа Знак"/>
    <w:link w:val="aff9"/>
    <w:uiPriority w:val="99"/>
    <w:locked/>
    <w:rsid w:val="00933BF4"/>
    <w:rPr>
      <w:rFonts w:ascii="Times New Roman" w:eastAsia="Times New Roman" w:hAnsi="Times New Roman" w:cs="Times New Roman"/>
      <w:sz w:val="24"/>
      <w:szCs w:val="24"/>
      <w:lang w:eastAsia="ru-RU"/>
    </w:rPr>
  </w:style>
  <w:style w:type="character" w:styleId="affb">
    <w:name w:val="FollowedHyperlink"/>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33BF4"/>
    <w:pPr>
      <w:numPr>
        <w:numId w:val="4"/>
      </w:numPr>
    </w:pPr>
  </w:style>
  <w:style w:type="paragraph" w:customStyle="1" w:styleId="CharChar4CharCharCharCharCharChar">
    <w:name w:val="Char Char4 Знак Знак Char Char Знак Знак Char Char Знак Char Char"/>
    <w:basedOn w:val="a2"/>
    <w:semiHidden/>
    <w:rsid w:val="00933BF4"/>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3"/>
    <w:uiPriority w:val="99"/>
    <w:semiHidden/>
    <w:rsid w:val="00933BF4"/>
    <w:rPr>
      <w:color w:val="808080"/>
    </w:rPr>
  </w:style>
  <w:style w:type="numbering" w:customStyle="1" w:styleId="1">
    <w:name w:val="Стиль1"/>
    <w:rsid w:val="00F677C3"/>
    <w:pPr>
      <w:numPr>
        <w:numId w:val="9"/>
      </w:numPr>
    </w:pPr>
  </w:style>
  <w:style w:type="paragraph" w:customStyle="1" w:styleId="16">
    <w:name w:val="Без интервала1"/>
    <w:uiPriority w:val="99"/>
    <w:qFormat/>
    <w:rsid w:val="001161DF"/>
    <w:pPr>
      <w:spacing w:after="0" w:line="240" w:lineRule="auto"/>
    </w:pPr>
    <w:rPr>
      <w:rFonts w:ascii="Calibri" w:eastAsia="Times New Roman" w:hAnsi="Calibri" w:cs="Calibri"/>
    </w:rPr>
  </w:style>
  <w:style w:type="character" w:customStyle="1" w:styleId="17">
    <w:name w:val="Текст Знак1"/>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e">
    <w:name w:val="Title"/>
    <w:aliases w:val="маркированный круж"/>
    <w:basedOn w:val="a2"/>
    <w:link w:val="afff"/>
    <w:qFormat/>
    <w:rsid w:val="001161DF"/>
    <w:pPr>
      <w:spacing w:line="312" w:lineRule="auto"/>
      <w:jc w:val="center"/>
    </w:pPr>
    <w:rPr>
      <w:szCs w:val="20"/>
      <w:lang w:eastAsia="zh-CN"/>
    </w:rPr>
  </w:style>
  <w:style w:type="character" w:customStyle="1" w:styleId="afff">
    <w:name w:val="Название Знак"/>
    <w:aliases w:val="маркированный круж Знак"/>
    <w:basedOn w:val="a3"/>
    <w:link w:val="affe"/>
    <w:uiPriority w:val="10"/>
    <w:rsid w:val="001161DF"/>
    <w:rPr>
      <w:rFonts w:ascii="Times New Roman" w:eastAsia="Times New Roman" w:hAnsi="Times New Roman" w:cs="Times New Roman"/>
      <w:sz w:val="24"/>
      <w:szCs w:val="20"/>
      <w:lang w:eastAsia="zh-CN"/>
    </w:rPr>
  </w:style>
  <w:style w:type="paragraph" w:customStyle="1" w:styleId="CCLegal1">
    <w:name w:val="CC Legal 1"/>
    <w:uiPriority w:val="99"/>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0">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5"/>
    <w:uiPriority w:val="99"/>
    <w:unhideWhenUsed/>
    <w:rsid w:val="001161DF"/>
    <w:pPr>
      <w:numPr>
        <w:numId w:val="10"/>
      </w:numPr>
    </w:pPr>
  </w:style>
  <w:style w:type="table" w:customStyle="1" w:styleId="18">
    <w:name w:val="Сетка таблицы светлая1"/>
    <w:basedOn w:val="a4"/>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4"/>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9">
    <w:name w:val="Нет списка1"/>
    <w:next w:val="a5"/>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a">
    <w:name w:val="Основной шрифт абзаца1"/>
    <w:rsid w:val="00973170"/>
  </w:style>
  <w:style w:type="character" w:customStyle="1" w:styleId="WW-">
    <w:name w:val="WW-Основной шрифт абзаца"/>
    <w:rsid w:val="00973170"/>
  </w:style>
  <w:style w:type="character" w:customStyle="1" w:styleId="1b">
    <w:name w:val="Номер страницы1"/>
    <w:basedOn w:val="WW-"/>
    <w:rsid w:val="00973170"/>
  </w:style>
  <w:style w:type="character" w:customStyle="1" w:styleId="1c">
    <w:name w:val="Знак примечания1"/>
    <w:rsid w:val="00973170"/>
    <w:rPr>
      <w:sz w:val="16"/>
      <w:szCs w:val="16"/>
    </w:rPr>
  </w:style>
  <w:style w:type="paragraph" w:customStyle="1" w:styleId="afff1">
    <w:name w:val="Заголовок"/>
    <w:basedOn w:val="a2"/>
    <w:next w:val="aff4"/>
    <w:rsid w:val="00973170"/>
    <w:pPr>
      <w:keepNext/>
      <w:suppressAutoHyphens/>
      <w:spacing w:before="240" w:after="120"/>
    </w:pPr>
    <w:rPr>
      <w:rFonts w:ascii="Arial" w:eastAsia="SimSun" w:hAnsi="Arial" w:cs="Tahoma"/>
      <w:sz w:val="28"/>
      <w:szCs w:val="28"/>
      <w:lang w:eastAsia="ar-SA"/>
    </w:rPr>
  </w:style>
  <w:style w:type="paragraph" w:styleId="afff2">
    <w:name w:val="List"/>
    <w:basedOn w:val="1d"/>
    <w:rsid w:val="00973170"/>
    <w:pPr>
      <w:ind w:left="283" w:hanging="283"/>
    </w:pPr>
  </w:style>
  <w:style w:type="paragraph" w:customStyle="1" w:styleId="1e">
    <w:name w:val="Название1"/>
    <w:basedOn w:val="a2"/>
    <w:rsid w:val="00973170"/>
    <w:pPr>
      <w:tabs>
        <w:tab w:val="left" w:pos="567"/>
      </w:tabs>
      <w:suppressAutoHyphens/>
      <w:jc w:val="center"/>
    </w:pPr>
    <w:rPr>
      <w:rFonts w:ascii="HelvDL" w:hAnsi="HelvDL"/>
      <w:b/>
      <w:sz w:val="22"/>
      <w:szCs w:val="20"/>
      <w:lang w:eastAsia="ar-SA"/>
    </w:rPr>
  </w:style>
  <w:style w:type="paragraph" w:customStyle="1" w:styleId="1f">
    <w:name w:val="Указатель1"/>
    <w:basedOn w:val="a2"/>
    <w:rsid w:val="00973170"/>
    <w:pPr>
      <w:suppressLineNumbers/>
      <w:suppressAutoHyphens/>
    </w:pPr>
    <w:rPr>
      <w:rFonts w:cs="Tahoma"/>
      <w:sz w:val="20"/>
      <w:szCs w:val="20"/>
      <w:lang w:eastAsia="ar-SA"/>
    </w:rPr>
  </w:style>
  <w:style w:type="paragraph" w:customStyle="1" w:styleId="1d">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d"/>
    <w:next w:val="1d"/>
    <w:rsid w:val="00973170"/>
    <w:pPr>
      <w:keepNext/>
      <w:spacing w:before="240" w:after="60"/>
    </w:pPr>
    <w:rPr>
      <w:rFonts w:ascii="Arial" w:hAnsi="Arial"/>
      <w:b/>
      <w:kern w:val="1"/>
      <w:sz w:val="28"/>
    </w:rPr>
  </w:style>
  <w:style w:type="paragraph" w:customStyle="1" w:styleId="210">
    <w:name w:val="Заголовок 21"/>
    <w:basedOn w:val="1d"/>
    <w:next w:val="1d"/>
    <w:rsid w:val="00973170"/>
    <w:pPr>
      <w:keepNext/>
      <w:spacing w:before="240" w:after="60"/>
    </w:pPr>
    <w:rPr>
      <w:rFonts w:ascii="Arial" w:hAnsi="Arial"/>
      <w:b/>
      <w:i/>
      <w:sz w:val="24"/>
    </w:rPr>
  </w:style>
  <w:style w:type="paragraph" w:styleId="afff3">
    <w:name w:val="Subtitle"/>
    <w:basedOn w:val="afff1"/>
    <w:next w:val="aff4"/>
    <w:link w:val="afff4"/>
    <w:qFormat/>
    <w:rsid w:val="00973170"/>
    <w:pPr>
      <w:jc w:val="center"/>
    </w:pPr>
    <w:rPr>
      <w:i/>
      <w:iCs/>
    </w:rPr>
  </w:style>
  <w:style w:type="character" w:customStyle="1" w:styleId="afff4">
    <w:name w:val="Подзаголовок Знак"/>
    <w:basedOn w:val="a3"/>
    <w:link w:val="afff3"/>
    <w:rsid w:val="00973170"/>
    <w:rPr>
      <w:rFonts w:ascii="Arial" w:eastAsia="SimSun" w:hAnsi="Arial" w:cs="Tahoma"/>
      <w:i/>
      <w:iCs/>
      <w:sz w:val="28"/>
      <w:szCs w:val="28"/>
      <w:lang w:eastAsia="ar-SA"/>
    </w:rPr>
  </w:style>
  <w:style w:type="paragraph" w:customStyle="1" w:styleId="211">
    <w:name w:val="Основной текст 21"/>
    <w:basedOn w:val="1d"/>
    <w:rsid w:val="00973170"/>
    <w:pPr>
      <w:ind w:right="-1327"/>
    </w:pPr>
    <w:rPr>
      <w:lang w:val="ru-RU"/>
    </w:rPr>
  </w:style>
  <w:style w:type="paragraph" w:customStyle="1" w:styleId="212">
    <w:name w:val="Список 21"/>
    <w:basedOn w:val="1d"/>
    <w:rsid w:val="00973170"/>
    <w:pPr>
      <w:ind w:left="566" w:hanging="283"/>
    </w:pPr>
  </w:style>
  <w:style w:type="paragraph" w:customStyle="1" w:styleId="310">
    <w:name w:val="Список 31"/>
    <w:basedOn w:val="1d"/>
    <w:rsid w:val="00973170"/>
    <w:pPr>
      <w:ind w:left="849" w:hanging="283"/>
    </w:pPr>
  </w:style>
  <w:style w:type="paragraph" w:customStyle="1" w:styleId="21">
    <w:name w:val="Маркированный список 21"/>
    <w:basedOn w:val="1d"/>
    <w:rsid w:val="00973170"/>
    <w:pPr>
      <w:numPr>
        <w:numId w:val="12"/>
      </w:numPr>
      <w:tabs>
        <w:tab w:val="left" w:pos="643"/>
      </w:tabs>
      <w:ind w:left="643" w:hanging="360"/>
    </w:pPr>
  </w:style>
  <w:style w:type="paragraph" w:customStyle="1" w:styleId="1f0">
    <w:name w:val="Продолжение списка1"/>
    <w:basedOn w:val="1d"/>
    <w:rsid w:val="00973170"/>
    <w:pPr>
      <w:spacing w:after="120"/>
      <w:ind w:left="283"/>
    </w:pPr>
  </w:style>
  <w:style w:type="paragraph" w:customStyle="1" w:styleId="1f1">
    <w:name w:val="Нижний колонтитул1"/>
    <w:basedOn w:val="1d"/>
    <w:rsid w:val="00973170"/>
    <w:pPr>
      <w:tabs>
        <w:tab w:val="center" w:pos="4320"/>
        <w:tab w:val="right" w:pos="8640"/>
      </w:tabs>
    </w:pPr>
  </w:style>
  <w:style w:type="paragraph" w:customStyle="1" w:styleId="WW-0">
    <w:name w:val="WW-Список"/>
    <w:basedOn w:val="a2"/>
    <w:rsid w:val="00973170"/>
    <w:pPr>
      <w:suppressAutoHyphens/>
      <w:ind w:left="283" w:hanging="283"/>
    </w:pPr>
    <w:rPr>
      <w:sz w:val="20"/>
      <w:szCs w:val="20"/>
      <w:lang w:val="en-US" w:eastAsia="ar-SA"/>
    </w:rPr>
  </w:style>
  <w:style w:type="paragraph" w:customStyle="1" w:styleId="WW-1">
    <w:name w:val="WW-Основной текст"/>
    <w:basedOn w:val="a2"/>
    <w:rsid w:val="00973170"/>
    <w:pPr>
      <w:widowControl w:val="0"/>
      <w:suppressAutoHyphens/>
      <w:jc w:val="both"/>
    </w:pPr>
    <w:rPr>
      <w:szCs w:val="20"/>
      <w:lang w:eastAsia="ar-SA"/>
    </w:rPr>
  </w:style>
  <w:style w:type="paragraph" w:customStyle="1" w:styleId="WW-2">
    <w:name w:val="WW-Основной текст 2"/>
    <w:basedOn w:val="a2"/>
    <w:rsid w:val="00973170"/>
    <w:pPr>
      <w:tabs>
        <w:tab w:val="left" w:pos="993"/>
      </w:tabs>
      <w:suppressAutoHyphens/>
      <w:ind w:firstLine="567"/>
      <w:jc w:val="both"/>
    </w:pPr>
    <w:rPr>
      <w:rFonts w:ascii="Arial" w:hAnsi="Arial"/>
      <w:sz w:val="22"/>
      <w:szCs w:val="20"/>
      <w:lang w:eastAsia="ar-SA"/>
    </w:rPr>
  </w:style>
  <w:style w:type="paragraph" w:styleId="afff5">
    <w:name w:val="endnote text"/>
    <w:basedOn w:val="a2"/>
    <w:link w:val="afff6"/>
    <w:rsid w:val="00973170"/>
    <w:pPr>
      <w:tabs>
        <w:tab w:val="left" w:pos="567"/>
      </w:tabs>
      <w:suppressAutoHyphens/>
    </w:pPr>
    <w:rPr>
      <w:rFonts w:ascii="HelvDL" w:hAnsi="HelvDL"/>
      <w:sz w:val="20"/>
      <w:szCs w:val="20"/>
      <w:lang w:eastAsia="ar-SA"/>
    </w:rPr>
  </w:style>
  <w:style w:type="character" w:customStyle="1" w:styleId="afff6">
    <w:name w:val="Текст концевой сноски Знак"/>
    <w:basedOn w:val="a3"/>
    <w:link w:val="afff5"/>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2"/>
    <w:rsid w:val="00973170"/>
    <w:pPr>
      <w:widowControl w:val="0"/>
      <w:suppressAutoHyphens/>
      <w:jc w:val="both"/>
    </w:pPr>
    <w:rPr>
      <w:sz w:val="22"/>
      <w:szCs w:val="20"/>
      <w:lang w:val="en-US" w:eastAsia="ar-SA"/>
    </w:rPr>
  </w:style>
  <w:style w:type="paragraph" w:customStyle="1" w:styleId="xl23">
    <w:name w:val="xl23"/>
    <w:basedOn w:val="a2"/>
    <w:rsid w:val="00973170"/>
    <w:pPr>
      <w:suppressAutoHyphens/>
      <w:spacing w:before="100" w:after="100"/>
      <w:textAlignment w:val="top"/>
    </w:pPr>
    <w:rPr>
      <w:lang w:eastAsia="ar-SA"/>
    </w:rPr>
  </w:style>
  <w:style w:type="paragraph" w:customStyle="1" w:styleId="xl24">
    <w:name w:val="xl24"/>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2"/>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2"/>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2"/>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2"/>
    <w:rsid w:val="00973170"/>
    <w:pPr>
      <w:suppressAutoHyphens/>
      <w:spacing w:before="100" w:after="100"/>
      <w:textAlignment w:val="top"/>
    </w:pPr>
    <w:rPr>
      <w:lang w:eastAsia="ar-SA"/>
    </w:rPr>
  </w:style>
  <w:style w:type="paragraph" w:customStyle="1" w:styleId="xl42">
    <w:name w:val="xl42"/>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2"/>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2"/>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2"/>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2"/>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2"/>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2"/>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2"/>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2">
    <w:name w:val="Текст примечания1"/>
    <w:basedOn w:val="a2"/>
    <w:rsid w:val="00973170"/>
    <w:pPr>
      <w:suppressAutoHyphens/>
    </w:pPr>
    <w:rPr>
      <w:sz w:val="20"/>
      <w:szCs w:val="20"/>
      <w:lang w:eastAsia="ar-SA"/>
    </w:rPr>
  </w:style>
  <w:style w:type="paragraph" w:customStyle="1" w:styleId="320">
    <w:name w:val="Список 32"/>
    <w:basedOn w:val="a2"/>
    <w:rsid w:val="00973170"/>
    <w:pPr>
      <w:suppressAutoHyphens/>
      <w:ind w:left="849" w:hanging="283"/>
    </w:pPr>
    <w:rPr>
      <w:sz w:val="20"/>
      <w:szCs w:val="20"/>
      <w:lang w:val="en-US" w:eastAsia="ar-SA"/>
    </w:rPr>
  </w:style>
  <w:style w:type="paragraph" w:customStyle="1" w:styleId="afff7">
    <w:name w:val="Содержимое таблицы"/>
    <w:basedOn w:val="a2"/>
    <w:rsid w:val="00973170"/>
    <w:pPr>
      <w:suppressLineNumbers/>
      <w:suppressAutoHyphens/>
    </w:pPr>
    <w:rPr>
      <w:sz w:val="20"/>
      <w:szCs w:val="20"/>
      <w:lang w:eastAsia="ar-SA"/>
    </w:rPr>
  </w:style>
  <w:style w:type="paragraph" w:customStyle="1" w:styleId="afff8">
    <w:name w:val="Заголовок таблицы"/>
    <w:basedOn w:val="afff7"/>
    <w:rsid w:val="00973170"/>
    <w:pPr>
      <w:jc w:val="center"/>
    </w:pPr>
    <w:rPr>
      <w:b/>
      <w:bCs/>
    </w:rPr>
  </w:style>
  <w:style w:type="paragraph" w:customStyle="1" w:styleId="afff9">
    <w:name w:val="Содержимое врезки"/>
    <w:basedOn w:val="aff4"/>
    <w:rsid w:val="00973170"/>
    <w:pPr>
      <w:suppressAutoHyphens/>
      <w:ind w:right="-1327"/>
      <w:jc w:val="both"/>
    </w:pPr>
    <w:rPr>
      <w:rFonts w:eastAsia="Arial"/>
      <w:i w:val="0"/>
      <w:sz w:val="20"/>
      <w:szCs w:val="20"/>
      <w:lang w:eastAsia="ar-SA"/>
    </w:rPr>
  </w:style>
  <w:style w:type="table" w:customStyle="1" w:styleId="1f3">
    <w:name w:val="Сетка таблицы1"/>
    <w:basedOn w:val="a4"/>
    <w:next w:val="ae"/>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2"/>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4"/>
    <w:next w:val="ae"/>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Основной текст (2)_"/>
    <w:basedOn w:val="a3"/>
    <w:link w:val="2c"/>
    <w:uiPriority w:val="99"/>
    <w:locked/>
    <w:rsid w:val="00973170"/>
    <w:rPr>
      <w:rFonts w:ascii="Arial" w:hAnsi="Arial" w:cs="Arial"/>
      <w:sz w:val="19"/>
      <w:szCs w:val="19"/>
      <w:shd w:val="clear" w:color="auto" w:fill="FFFFFF"/>
    </w:rPr>
  </w:style>
  <w:style w:type="paragraph" w:customStyle="1" w:styleId="2c">
    <w:name w:val="Основной текст (2)"/>
    <w:basedOn w:val="a2"/>
    <w:link w:val="2b"/>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 w:type="numbering" w:customStyle="1" w:styleId="2d">
    <w:name w:val="Нет списка2"/>
    <w:next w:val="a5"/>
    <w:semiHidden/>
    <w:rsid w:val="007A4062"/>
  </w:style>
  <w:style w:type="paragraph" w:customStyle="1" w:styleId="2e">
    <w:name w:val="Обычный2"/>
    <w:rsid w:val="007A406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A406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f">
    <w:name w:val="заголовок 2"/>
    <w:basedOn w:val="a2"/>
    <w:next w:val="a2"/>
    <w:rsid w:val="007A4062"/>
    <w:pPr>
      <w:keepNext/>
      <w:jc w:val="both"/>
    </w:pPr>
    <w:rPr>
      <w:b/>
    </w:rPr>
  </w:style>
  <w:style w:type="paragraph" w:styleId="afffa">
    <w:name w:val="caption"/>
    <w:basedOn w:val="a2"/>
    <w:next w:val="a2"/>
    <w:qFormat/>
    <w:rsid w:val="007A4062"/>
    <w:pPr>
      <w:spacing w:before="120" w:after="120"/>
    </w:pPr>
    <w:rPr>
      <w:b/>
      <w:bCs/>
      <w:sz w:val="20"/>
      <w:szCs w:val="20"/>
    </w:rPr>
  </w:style>
  <w:style w:type="paragraph" w:customStyle="1" w:styleId="11">
    <w:name w:val="Нумерованый 1.1"/>
    <w:basedOn w:val="a2"/>
    <w:rsid w:val="007A4062"/>
    <w:pPr>
      <w:numPr>
        <w:ilvl w:val="1"/>
        <w:numId w:val="13"/>
      </w:numPr>
      <w:spacing w:before="60"/>
      <w:ind w:right="-257"/>
      <w:jc w:val="both"/>
    </w:pPr>
  </w:style>
  <w:style w:type="paragraph" w:customStyle="1" w:styleId="39">
    <w:name w:val="маркированный список 3"/>
    <w:basedOn w:val="2f0"/>
    <w:rsid w:val="007A4062"/>
    <w:pPr>
      <w:tabs>
        <w:tab w:val="clear" w:pos="72"/>
        <w:tab w:val="num" w:pos="1438"/>
      </w:tabs>
      <w:spacing w:before="60"/>
      <w:ind w:left="1438" w:right="-285" w:hanging="720"/>
      <w:jc w:val="both"/>
    </w:pPr>
  </w:style>
  <w:style w:type="paragraph" w:styleId="2f0">
    <w:name w:val="List Bullet 2"/>
    <w:basedOn w:val="a2"/>
    <w:autoRedefine/>
    <w:rsid w:val="007A4062"/>
    <w:pPr>
      <w:tabs>
        <w:tab w:val="num" w:pos="72"/>
      </w:tabs>
      <w:spacing w:before="20"/>
      <w:ind w:left="34"/>
    </w:pPr>
    <w:rPr>
      <w:b/>
      <w:bCs/>
      <w:sz w:val="22"/>
    </w:rPr>
  </w:style>
  <w:style w:type="paragraph" w:customStyle="1" w:styleId="ssPara1">
    <w:name w:val="ssPara1"/>
    <w:basedOn w:val="a2"/>
    <w:rsid w:val="007A4062"/>
    <w:pPr>
      <w:spacing w:after="260" w:line="260" w:lineRule="atLeast"/>
      <w:jc w:val="both"/>
    </w:pPr>
    <w:rPr>
      <w:rFonts w:ascii="Arial" w:hAnsi="Arial"/>
      <w:sz w:val="22"/>
      <w:szCs w:val="20"/>
      <w:lang w:val="en-GB" w:eastAsia="en-US"/>
    </w:rPr>
  </w:style>
  <w:style w:type="paragraph" w:customStyle="1" w:styleId="font5">
    <w:name w:val="font5"/>
    <w:basedOn w:val="a2"/>
    <w:rsid w:val="007A406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7A4062"/>
    <w:pPr>
      <w:spacing w:before="100" w:beforeAutospacing="1" w:after="100" w:afterAutospacing="1"/>
    </w:pPr>
    <w:rPr>
      <w:rFonts w:ascii="Tahoma" w:eastAsia="Arial Unicode MS" w:hAnsi="Tahoma" w:cs="Tahoma"/>
      <w:b/>
      <w:bCs/>
      <w:color w:val="000000"/>
      <w:sz w:val="16"/>
      <w:szCs w:val="16"/>
    </w:rPr>
  </w:style>
  <w:style w:type="paragraph" w:customStyle="1" w:styleId="213">
    <w:name w:val="заголовок 21"/>
    <w:basedOn w:val="a2"/>
    <w:next w:val="a2"/>
    <w:rsid w:val="007A4062"/>
    <w:pPr>
      <w:autoSpaceDE w:val="0"/>
      <w:autoSpaceDN w:val="0"/>
      <w:spacing w:before="120"/>
      <w:jc w:val="both"/>
    </w:pPr>
  </w:style>
  <w:style w:type="paragraph" w:styleId="30">
    <w:name w:val="List Bullet 3"/>
    <w:basedOn w:val="a2"/>
    <w:autoRedefine/>
    <w:rsid w:val="007A4062"/>
    <w:pPr>
      <w:numPr>
        <w:numId w:val="14"/>
      </w:numPr>
    </w:pPr>
    <w:rPr>
      <w:sz w:val="20"/>
      <w:szCs w:val="20"/>
      <w:lang w:eastAsia="en-US"/>
    </w:rPr>
  </w:style>
  <w:style w:type="paragraph" w:styleId="40">
    <w:name w:val="List Bullet 4"/>
    <w:basedOn w:val="a2"/>
    <w:autoRedefine/>
    <w:rsid w:val="007A4062"/>
    <w:pPr>
      <w:numPr>
        <w:numId w:val="15"/>
      </w:numPr>
    </w:pPr>
    <w:rPr>
      <w:sz w:val="20"/>
      <w:szCs w:val="20"/>
      <w:lang w:eastAsia="en-US"/>
    </w:rPr>
  </w:style>
  <w:style w:type="paragraph" w:styleId="50">
    <w:name w:val="List Bullet 5"/>
    <w:basedOn w:val="a2"/>
    <w:autoRedefine/>
    <w:rsid w:val="007A4062"/>
    <w:pPr>
      <w:numPr>
        <w:numId w:val="16"/>
      </w:numPr>
    </w:pPr>
    <w:rPr>
      <w:sz w:val="20"/>
      <w:szCs w:val="20"/>
      <w:lang w:eastAsia="en-US"/>
    </w:rPr>
  </w:style>
  <w:style w:type="paragraph" w:styleId="2">
    <w:name w:val="List Number 2"/>
    <w:basedOn w:val="a2"/>
    <w:rsid w:val="007A4062"/>
    <w:pPr>
      <w:numPr>
        <w:numId w:val="17"/>
      </w:numPr>
    </w:pPr>
    <w:rPr>
      <w:sz w:val="20"/>
      <w:szCs w:val="20"/>
      <w:lang w:eastAsia="en-US"/>
    </w:rPr>
  </w:style>
  <w:style w:type="paragraph" w:styleId="3">
    <w:name w:val="List Number 3"/>
    <w:basedOn w:val="a2"/>
    <w:rsid w:val="007A4062"/>
    <w:pPr>
      <w:numPr>
        <w:numId w:val="18"/>
      </w:numPr>
    </w:pPr>
    <w:rPr>
      <w:sz w:val="20"/>
      <w:szCs w:val="20"/>
      <w:lang w:eastAsia="en-US"/>
    </w:rPr>
  </w:style>
  <w:style w:type="paragraph" w:styleId="4">
    <w:name w:val="List Number 4"/>
    <w:basedOn w:val="a2"/>
    <w:rsid w:val="007A4062"/>
    <w:pPr>
      <w:numPr>
        <w:numId w:val="19"/>
      </w:numPr>
    </w:pPr>
    <w:rPr>
      <w:sz w:val="20"/>
      <w:szCs w:val="20"/>
      <w:lang w:eastAsia="en-US"/>
    </w:rPr>
  </w:style>
  <w:style w:type="paragraph" w:styleId="5">
    <w:name w:val="List Number 5"/>
    <w:basedOn w:val="a2"/>
    <w:rsid w:val="007A4062"/>
    <w:pPr>
      <w:numPr>
        <w:numId w:val="20"/>
      </w:numPr>
    </w:pPr>
    <w:rPr>
      <w:sz w:val="20"/>
      <w:szCs w:val="20"/>
      <w:lang w:eastAsia="en-US"/>
    </w:rPr>
  </w:style>
  <w:style w:type="paragraph" w:customStyle="1" w:styleId="1Level1h1l1">
    <w:name w:val="Заголовок 1.Level 1.h1.l1"/>
    <w:basedOn w:val="a2"/>
    <w:next w:val="a2"/>
    <w:rsid w:val="007A4062"/>
    <w:pPr>
      <w:keepNext/>
      <w:keepLines/>
      <w:spacing w:line="240" w:lineRule="atLeast"/>
      <w:outlineLvl w:val="0"/>
    </w:pPr>
    <w:rPr>
      <w:b/>
      <w:szCs w:val="20"/>
      <w:lang w:val="en-GB"/>
    </w:rPr>
  </w:style>
  <w:style w:type="paragraph" w:customStyle="1" w:styleId="2H2">
    <w:name w:val="Заголовок 2.H2"/>
    <w:basedOn w:val="a2"/>
    <w:next w:val="a2"/>
    <w:rsid w:val="007A40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7A40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A4062"/>
    <w:pPr>
      <w:tabs>
        <w:tab w:val="center" w:pos="4153"/>
        <w:tab w:val="right" w:pos="8306"/>
      </w:tabs>
    </w:pPr>
    <w:rPr>
      <w:szCs w:val="20"/>
    </w:rPr>
  </w:style>
  <w:style w:type="table" w:customStyle="1" w:styleId="2f1">
    <w:name w:val="Сетка таблицы2"/>
    <w:basedOn w:val="a4"/>
    <w:next w:val="ae"/>
    <w:rsid w:val="007A40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4">
    <w:name w:val="Основной текст с отступом 21"/>
    <w:basedOn w:val="a2"/>
    <w:rsid w:val="007A4062"/>
    <w:pPr>
      <w:ind w:left="1418" w:hanging="698"/>
      <w:jc w:val="both"/>
    </w:pPr>
    <w:rPr>
      <w:sz w:val="22"/>
      <w:szCs w:val="20"/>
    </w:rPr>
  </w:style>
  <w:style w:type="paragraph" w:customStyle="1" w:styleId="312">
    <w:name w:val="Основной текст с отступом 31"/>
    <w:basedOn w:val="a2"/>
    <w:rsid w:val="007A406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7A4062"/>
    <w:rPr>
      <w:szCs w:val="20"/>
      <w:lang w:val="en-US"/>
    </w:rPr>
  </w:style>
  <w:style w:type="paragraph" w:customStyle="1" w:styleId="20">
    <w:name w:val="Список без м.2"/>
    <w:basedOn w:val="a2"/>
    <w:rsid w:val="007A4062"/>
    <w:pPr>
      <w:numPr>
        <w:numId w:val="21"/>
      </w:numPr>
      <w:spacing w:before="120" w:after="60"/>
      <w:jc w:val="both"/>
    </w:pPr>
    <w:rPr>
      <w:rFonts w:ascii="Arial" w:hAnsi="Arial"/>
      <w:sz w:val="20"/>
      <w:szCs w:val="20"/>
    </w:rPr>
  </w:style>
  <w:style w:type="paragraph" w:customStyle="1" w:styleId="a1">
    <w:name w:val="Текст_бюл"/>
    <w:basedOn w:val="af1"/>
    <w:link w:val="afffb"/>
    <w:rsid w:val="007A4062"/>
    <w:pPr>
      <w:numPr>
        <w:numId w:val="22"/>
      </w:numPr>
      <w:tabs>
        <w:tab w:val="left" w:pos="851"/>
      </w:tabs>
      <w:snapToGrid/>
      <w:jc w:val="both"/>
    </w:pPr>
    <w:rPr>
      <w:rFonts w:ascii="Times New Roman" w:eastAsia="MS Mincho" w:hAnsi="Times New Roman"/>
      <w:sz w:val="28"/>
      <w:szCs w:val="24"/>
    </w:rPr>
  </w:style>
  <w:style w:type="paragraph" w:styleId="a">
    <w:name w:val="List Bullet"/>
    <w:basedOn w:val="a2"/>
    <w:rsid w:val="007A4062"/>
    <w:pPr>
      <w:numPr>
        <w:numId w:val="23"/>
      </w:numPr>
    </w:pPr>
  </w:style>
  <w:style w:type="paragraph" w:customStyle="1" w:styleId="Normalsingle">
    <w:name w:val="Normal_single"/>
    <w:basedOn w:val="a2"/>
    <w:rsid w:val="007A4062"/>
    <w:pPr>
      <w:widowControl w:val="0"/>
      <w:jc w:val="both"/>
    </w:pPr>
    <w:rPr>
      <w:sz w:val="22"/>
      <w:szCs w:val="20"/>
      <w:lang w:eastAsia="en-US"/>
    </w:rPr>
  </w:style>
  <w:style w:type="paragraph" w:customStyle="1" w:styleId="afffc">
    <w:name w:val="Текст_бо"/>
    <w:basedOn w:val="af1"/>
    <w:autoRedefine/>
    <w:rsid w:val="007A4062"/>
    <w:pPr>
      <w:snapToGrid/>
      <w:jc w:val="both"/>
    </w:pPr>
    <w:rPr>
      <w:rFonts w:ascii="Times New Roman" w:hAnsi="Times New Roman" w:cs="Courier New"/>
      <w:sz w:val="24"/>
      <w:szCs w:val="24"/>
    </w:rPr>
  </w:style>
  <w:style w:type="paragraph" w:customStyle="1" w:styleId="L4">
    <w:name w:val="L4"/>
    <w:basedOn w:val="31"/>
    <w:rsid w:val="007A40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d">
    <w:name w:val="Термин"/>
    <w:basedOn w:val="a2"/>
    <w:link w:val="afffe"/>
    <w:rsid w:val="007A4062"/>
    <w:pPr>
      <w:ind w:left="567"/>
      <w:jc w:val="both"/>
    </w:pPr>
    <w:rPr>
      <w:sz w:val="26"/>
    </w:rPr>
  </w:style>
  <w:style w:type="paragraph" w:customStyle="1" w:styleId="affff">
    <w:name w:val="Стиль"/>
    <w:basedOn w:val="a2"/>
    <w:uiPriority w:val="99"/>
    <w:rsid w:val="007A4062"/>
    <w:pPr>
      <w:widowControl w:val="0"/>
      <w:adjustRightInd w:val="0"/>
      <w:spacing w:after="160" w:line="240" w:lineRule="exact"/>
      <w:jc w:val="right"/>
    </w:pPr>
    <w:rPr>
      <w:sz w:val="20"/>
      <w:szCs w:val="20"/>
      <w:lang w:val="en-GB" w:eastAsia="en-US"/>
    </w:rPr>
  </w:style>
  <w:style w:type="paragraph" w:customStyle="1" w:styleId="affff0">
    <w:name w:val="Договор текст"/>
    <w:basedOn w:val="a2"/>
    <w:rsid w:val="007A4062"/>
    <w:pPr>
      <w:shd w:val="clear" w:color="auto" w:fill="FFFFFF"/>
      <w:spacing w:after="100" w:afterAutospacing="1"/>
      <w:jc w:val="both"/>
    </w:pPr>
    <w:rPr>
      <w:sz w:val="20"/>
      <w:szCs w:val="20"/>
    </w:rPr>
  </w:style>
  <w:style w:type="paragraph" w:customStyle="1" w:styleId="affff1">
    <w:name w:val="Договор содержание"/>
    <w:basedOn w:val="a2"/>
    <w:rsid w:val="007A4062"/>
    <w:pPr>
      <w:shd w:val="clear" w:color="auto" w:fill="FFFFFF"/>
      <w:spacing w:before="240" w:after="240"/>
      <w:jc w:val="center"/>
    </w:pPr>
    <w:rPr>
      <w:b/>
      <w:caps/>
    </w:rPr>
  </w:style>
  <w:style w:type="paragraph" w:customStyle="1" w:styleId="2f2">
    <w:name w:val="Договор содержание 2"/>
    <w:basedOn w:val="affff1"/>
    <w:rsid w:val="007A4062"/>
    <w:pPr>
      <w:spacing w:before="100" w:beforeAutospacing="1" w:after="100" w:afterAutospacing="1"/>
      <w:jc w:val="left"/>
    </w:pPr>
    <w:rPr>
      <w:sz w:val="20"/>
    </w:rPr>
  </w:style>
  <w:style w:type="character" w:customStyle="1" w:styleId="afffb">
    <w:name w:val="Текст_бюл Знак"/>
    <w:link w:val="a1"/>
    <w:rsid w:val="007A4062"/>
    <w:rPr>
      <w:rFonts w:ascii="Times New Roman" w:eastAsia="MS Mincho" w:hAnsi="Times New Roman" w:cs="Times New Roman"/>
      <w:sz w:val="28"/>
      <w:szCs w:val="24"/>
      <w:lang w:eastAsia="ru-RU"/>
    </w:rPr>
  </w:style>
  <w:style w:type="paragraph" w:customStyle="1" w:styleId="2f3">
    <w:name w:val="Нижний колонтитул2"/>
    <w:basedOn w:val="a2"/>
    <w:rsid w:val="007A4062"/>
    <w:pPr>
      <w:tabs>
        <w:tab w:val="center" w:pos="4153"/>
        <w:tab w:val="right" w:pos="8306"/>
      </w:tabs>
    </w:pPr>
    <w:rPr>
      <w:snapToGrid w:val="0"/>
      <w:sz w:val="20"/>
      <w:szCs w:val="20"/>
    </w:rPr>
  </w:style>
  <w:style w:type="paragraph" w:customStyle="1" w:styleId="Normal1">
    <w:name w:val="Normal1"/>
    <w:rsid w:val="007A4062"/>
    <w:pPr>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7A406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2"/>
    <w:next w:val="a2"/>
    <w:rsid w:val="007A4062"/>
    <w:pPr>
      <w:autoSpaceDE w:val="0"/>
      <w:autoSpaceDN w:val="0"/>
      <w:adjustRightInd w:val="0"/>
      <w:jc w:val="both"/>
    </w:pPr>
    <w:rPr>
      <w:rFonts w:ascii="Courier New" w:hAnsi="Courier New" w:cs="Courier New"/>
      <w:sz w:val="20"/>
      <w:szCs w:val="20"/>
    </w:rPr>
  </w:style>
  <w:style w:type="paragraph" w:customStyle="1" w:styleId="a0">
    <w:name w:val="Абзац"/>
    <w:rsid w:val="007A4062"/>
    <w:pPr>
      <w:numPr>
        <w:numId w:val="24"/>
      </w:numPr>
      <w:spacing w:after="0" w:line="240" w:lineRule="auto"/>
    </w:pPr>
    <w:rPr>
      <w:rFonts w:ascii="Times New Roman" w:eastAsia="Times New Roman" w:hAnsi="Times New Roman" w:cs="Times New Roman"/>
      <w:sz w:val="24"/>
      <w:szCs w:val="20"/>
      <w:lang w:eastAsia="ru-RU"/>
    </w:rPr>
  </w:style>
  <w:style w:type="paragraph" w:customStyle="1" w:styleId="1f4">
    <w:name w:val="çàãîëîâîê 1"/>
    <w:basedOn w:val="a2"/>
    <w:next w:val="a2"/>
    <w:rsid w:val="007A4062"/>
    <w:pPr>
      <w:keepNext/>
      <w:autoSpaceDE w:val="0"/>
      <w:autoSpaceDN w:val="0"/>
    </w:pPr>
    <w:rPr>
      <w:b/>
      <w:bCs/>
      <w:sz w:val="28"/>
      <w:szCs w:val="28"/>
    </w:rPr>
  </w:style>
  <w:style w:type="paragraph" w:customStyle="1" w:styleId="2f4">
    <w:name w:val="Îñíîâíîé òåêñò 2"/>
    <w:basedOn w:val="a2"/>
    <w:rsid w:val="007A4062"/>
    <w:pPr>
      <w:autoSpaceDE w:val="0"/>
      <w:autoSpaceDN w:val="0"/>
      <w:ind w:firstLine="720"/>
      <w:jc w:val="both"/>
    </w:pPr>
    <w:rPr>
      <w:sz w:val="28"/>
      <w:szCs w:val="28"/>
    </w:rPr>
  </w:style>
  <w:style w:type="paragraph" w:customStyle="1" w:styleId="ConsNormal">
    <w:name w:val="ConsNormal"/>
    <w:rsid w:val="007A406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7A4062"/>
    <w:pPr>
      <w:autoSpaceDE w:val="0"/>
      <w:autoSpaceDN w:val="0"/>
      <w:ind w:left="1230"/>
      <w:jc w:val="both"/>
    </w:pPr>
    <w:rPr>
      <w:sz w:val="28"/>
      <w:szCs w:val="28"/>
    </w:rPr>
  </w:style>
  <w:style w:type="paragraph" w:customStyle="1" w:styleId="1f5">
    <w:name w:val="Цитата1"/>
    <w:basedOn w:val="a2"/>
    <w:rsid w:val="007A40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7A4062"/>
    <w:pPr>
      <w:suppressAutoHyphens/>
      <w:spacing w:before="100" w:beforeAutospacing="1" w:after="100" w:afterAutospacing="1"/>
    </w:pPr>
  </w:style>
  <w:style w:type="paragraph" w:customStyle="1" w:styleId="FR2">
    <w:name w:val="FR2"/>
    <w:rsid w:val="007A40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A4062"/>
    <w:pPr>
      <w:spacing w:after="0" w:line="240" w:lineRule="auto"/>
    </w:pPr>
    <w:rPr>
      <w:rFonts w:ascii="Times New Roman" w:eastAsia="Times New Roman" w:hAnsi="Times New Roman" w:cs="Times New Roman"/>
      <w:sz w:val="20"/>
      <w:szCs w:val="20"/>
      <w:lang w:val="en-US" w:eastAsia="ru-RU"/>
    </w:rPr>
  </w:style>
  <w:style w:type="character" w:styleId="affff3">
    <w:name w:val="Emphasis"/>
    <w:qFormat/>
    <w:rsid w:val="007A4062"/>
    <w:rPr>
      <w:i/>
      <w:iCs/>
    </w:rPr>
  </w:style>
  <w:style w:type="paragraph" w:customStyle="1" w:styleId="22">
    <w:name w:val="Текст_бюл2"/>
    <w:basedOn w:val="a2"/>
    <w:rsid w:val="007A4062"/>
    <w:pPr>
      <w:numPr>
        <w:numId w:val="25"/>
      </w:numPr>
    </w:pPr>
    <w:rPr>
      <w:szCs w:val="20"/>
    </w:rPr>
  </w:style>
  <w:style w:type="paragraph" w:customStyle="1" w:styleId="120">
    <w:name w:val="Заголовок 12"/>
    <w:basedOn w:val="2e"/>
    <w:next w:val="2e"/>
    <w:rsid w:val="007A4062"/>
    <w:pPr>
      <w:keepNext/>
      <w:outlineLvl w:val="0"/>
    </w:pPr>
    <w:rPr>
      <w:snapToGrid/>
      <w:sz w:val="24"/>
    </w:rPr>
  </w:style>
  <w:style w:type="paragraph" w:customStyle="1" w:styleId="affff4">
    <w:name w:val="Договор ШАПКА"/>
    <w:basedOn w:val="a2"/>
    <w:rsid w:val="007A4062"/>
    <w:pPr>
      <w:jc w:val="center"/>
    </w:pPr>
    <w:rPr>
      <w:b/>
      <w:szCs w:val="20"/>
    </w:rPr>
  </w:style>
  <w:style w:type="paragraph" w:customStyle="1" w:styleId="2f5">
    <w:name w:val="Стиль2"/>
    <w:basedOn w:val="a2"/>
    <w:rsid w:val="007A4062"/>
    <w:pPr>
      <w:jc w:val="center"/>
    </w:pPr>
    <w:rPr>
      <w:b/>
      <w:szCs w:val="20"/>
    </w:rPr>
  </w:style>
  <w:style w:type="paragraph" w:customStyle="1" w:styleId="affff5">
    <w:name w:val="Основной"/>
    <w:basedOn w:val="a2"/>
    <w:rsid w:val="007A4062"/>
    <w:pPr>
      <w:jc w:val="both"/>
    </w:pPr>
    <w:rPr>
      <w:rFonts w:ascii="Arial" w:hAnsi="Arial" w:cs="Arial"/>
    </w:rPr>
  </w:style>
  <w:style w:type="paragraph" w:customStyle="1" w:styleId="affff6">
    <w:name w:val="a"/>
    <w:basedOn w:val="a2"/>
    <w:rsid w:val="007A4062"/>
    <w:pPr>
      <w:keepNext/>
      <w:ind w:firstLine="737"/>
      <w:jc w:val="both"/>
    </w:pPr>
  </w:style>
  <w:style w:type="paragraph" w:styleId="z-">
    <w:name w:val="HTML Bottom of Form"/>
    <w:basedOn w:val="a2"/>
    <w:next w:val="a2"/>
    <w:link w:val="z-0"/>
    <w:hidden/>
    <w:rsid w:val="007A406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7A4062"/>
    <w:rPr>
      <w:rFonts w:ascii="Arial" w:eastAsia="Times New Roman" w:hAnsi="Arial" w:cs="Arial"/>
      <w:vanish/>
      <w:sz w:val="16"/>
      <w:szCs w:val="16"/>
      <w:lang w:eastAsia="ru-RU"/>
    </w:rPr>
  </w:style>
  <w:style w:type="paragraph" w:styleId="z-1">
    <w:name w:val="HTML Top of Form"/>
    <w:basedOn w:val="a2"/>
    <w:next w:val="a2"/>
    <w:link w:val="z-2"/>
    <w:hidden/>
    <w:rsid w:val="007A406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7A4062"/>
    <w:rPr>
      <w:rFonts w:ascii="Arial" w:eastAsia="Times New Roman" w:hAnsi="Arial" w:cs="Arial"/>
      <w:vanish/>
      <w:sz w:val="16"/>
      <w:szCs w:val="16"/>
      <w:lang w:eastAsia="ru-RU"/>
    </w:rPr>
  </w:style>
  <w:style w:type="paragraph" w:customStyle="1" w:styleId="PageNumberC">
    <w:name w:val="PageNumber  НомCтр"/>
    <w:basedOn w:val="a2"/>
    <w:rsid w:val="007A406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7A4062"/>
    <w:pPr>
      <w:spacing w:after="160" w:line="240" w:lineRule="exact"/>
      <w:jc w:val="right"/>
    </w:pPr>
    <w:rPr>
      <w:noProof/>
      <w:sz w:val="20"/>
      <w:szCs w:val="20"/>
      <w:lang w:val="en-GB"/>
    </w:rPr>
  </w:style>
  <w:style w:type="character" w:customStyle="1" w:styleId="afffe">
    <w:name w:val="Термин Знак"/>
    <w:link w:val="afffd"/>
    <w:locked/>
    <w:rsid w:val="007A406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A4062"/>
    <w:pPr>
      <w:spacing w:after="160" w:line="240" w:lineRule="exact"/>
      <w:jc w:val="both"/>
    </w:pPr>
    <w:rPr>
      <w:rFonts w:ascii="Arial" w:hAnsi="Arial" w:cs="Arial"/>
      <w:noProof/>
      <w:sz w:val="20"/>
      <w:szCs w:val="20"/>
      <w:lang w:val="en-GB"/>
    </w:rPr>
  </w:style>
  <w:style w:type="paragraph" w:customStyle="1" w:styleId="1f6">
    <w:name w:val="??????1"/>
    <w:basedOn w:val="a2"/>
    <w:rsid w:val="007A4062"/>
    <w:pPr>
      <w:tabs>
        <w:tab w:val="left" w:pos="426"/>
      </w:tabs>
      <w:spacing w:after="60"/>
      <w:ind w:left="709" w:hanging="708"/>
      <w:jc w:val="both"/>
    </w:pPr>
    <w:rPr>
      <w:rFonts w:ascii="PetersburgC" w:hAnsi="PetersburgC"/>
      <w:sz w:val="20"/>
      <w:szCs w:val="20"/>
    </w:rPr>
  </w:style>
  <w:style w:type="paragraph" w:customStyle="1" w:styleId="ListAlpha2">
    <w:name w:val="List Alpha 2"/>
    <w:basedOn w:val="a2"/>
    <w:next w:val="28"/>
    <w:uiPriority w:val="99"/>
    <w:rsid w:val="007A40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4"/>
    <w:uiPriority w:val="99"/>
    <w:rsid w:val="007A4062"/>
    <w:pPr>
      <w:numPr>
        <w:ilvl w:val="2"/>
        <w:numId w:val="26"/>
      </w:numPr>
      <w:tabs>
        <w:tab w:val="left" w:pos="22"/>
      </w:tabs>
      <w:spacing w:after="200" w:line="288" w:lineRule="auto"/>
      <w:jc w:val="both"/>
    </w:pPr>
    <w:rPr>
      <w:rFonts w:eastAsia="MS Mincho"/>
      <w:sz w:val="22"/>
      <w:szCs w:val="22"/>
      <w:lang w:val="en-GB" w:eastAsia="zh-CN"/>
    </w:rPr>
  </w:style>
  <w:style w:type="paragraph" w:customStyle="1" w:styleId="Norm">
    <w:name w:val="Norm"/>
    <w:basedOn w:val="a2"/>
    <w:uiPriority w:val="99"/>
    <w:rsid w:val="007A4062"/>
    <w:pPr>
      <w:widowControl w:val="0"/>
      <w:spacing w:before="240"/>
      <w:jc w:val="both"/>
    </w:pPr>
    <w:rPr>
      <w:rFonts w:ascii="NTHelvetica/Cyrillic" w:eastAsia="MS Mincho" w:hAnsi="NTHelvetica/Cyrillic" w:cs="NTHelvetica/Cyrillic"/>
      <w:sz w:val="22"/>
      <w:szCs w:val="22"/>
      <w:lang w:val="en-GB" w:eastAsia="zh-CN"/>
    </w:rPr>
  </w:style>
  <w:style w:type="numbering" w:customStyle="1" w:styleId="1111111">
    <w:name w:val="1 / 1.1 / 1.1.11"/>
    <w:basedOn w:val="a5"/>
    <w:next w:val="111111"/>
    <w:unhideWhenUsed/>
    <w:rsid w:val="007A406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876137">
      <w:bodyDiv w:val="1"/>
      <w:marLeft w:val="0"/>
      <w:marRight w:val="0"/>
      <w:marTop w:val="0"/>
      <w:marBottom w:val="0"/>
      <w:divBdr>
        <w:top w:val="none" w:sz="0" w:space="0" w:color="auto"/>
        <w:left w:val="none" w:sz="0" w:space="0" w:color="auto"/>
        <w:bottom w:val="none" w:sz="0" w:space="0" w:color="auto"/>
        <w:right w:val="none" w:sz="0" w:space="0" w:color="auto"/>
      </w:divBdr>
    </w:div>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g.karelin@bashtel.ru" TargetMode="External"/><Relationship Id="rId26" Type="http://schemas.openxmlformats.org/officeDocument/2006/relationships/hyperlink" Target="http://zakupki.rostelecom.ru/docs/"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mailto:security@bashtel.ru" TargetMode="External"/><Relationship Id="rId28" Type="http://schemas.openxmlformats.org/officeDocument/2006/relationships/header" Target="header1.xm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footer" Target="footer1.xml"/><Relationship Id="rId35"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052B4E"/>
    <w:rsid w:val="001B4F94"/>
    <w:rsid w:val="00262974"/>
    <w:rsid w:val="00304245"/>
    <w:rsid w:val="00317A3B"/>
    <w:rsid w:val="0039469A"/>
    <w:rsid w:val="00410FB7"/>
    <w:rsid w:val="006217BC"/>
    <w:rsid w:val="00680A88"/>
    <w:rsid w:val="006B4758"/>
    <w:rsid w:val="006E72A9"/>
    <w:rsid w:val="00700802"/>
    <w:rsid w:val="00A85CB4"/>
    <w:rsid w:val="00BF657E"/>
    <w:rsid w:val="00DC6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C86E2-DF2E-4E01-BA33-165A10F8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40</Pages>
  <Words>12947</Words>
  <Characters>73803</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Зулейха Седатовна</dc:creator>
  <cp:lastModifiedBy>Данилова Татьяна Владимировна</cp:lastModifiedBy>
  <cp:revision>23</cp:revision>
  <cp:lastPrinted>2019-03-25T09:38:00Z</cp:lastPrinted>
  <dcterms:created xsi:type="dcterms:W3CDTF">2019-02-24T10:42:00Z</dcterms:created>
  <dcterms:modified xsi:type="dcterms:W3CDTF">2019-03-25T09:39:00Z</dcterms:modified>
</cp:coreProperties>
</file>